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6C7DCA">
      <w:pPr>
        <w:tabs>
          <w:tab w:val="left" w:pos="7371"/>
        </w:tabs>
        <w:jc w:val="right"/>
        <w:rPr>
          <w:b/>
        </w:rPr>
      </w:pPr>
    </w:p>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280BDA">
            <w:pPr>
              <w:jc w:val="right"/>
              <w:rPr>
                <w:rFonts w:ascii="Times New Roman" w:hAnsi="Times New Roman"/>
                <w:sz w:val="24"/>
              </w:rPr>
            </w:pPr>
            <w:r w:rsidRPr="00C561F7">
              <w:rPr>
                <w:rFonts w:ascii="Times New Roman" w:hAnsi="Times New Roman"/>
                <w:sz w:val="24"/>
              </w:rPr>
              <w:t xml:space="preserve">Протокол  № </w:t>
            </w:r>
            <w:r w:rsidR="00280BDA">
              <w:rPr>
                <w:rFonts w:ascii="Times New Roman" w:hAnsi="Times New Roman"/>
                <w:sz w:val="24"/>
              </w:rPr>
              <w:t>18</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280BDA">
            <w:pPr>
              <w:jc w:val="right"/>
              <w:rPr>
                <w:rFonts w:ascii="Times New Roman" w:hAnsi="Times New Roman"/>
                <w:sz w:val="24"/>
              </w:rPr>
            </w:pPr>
            <w:r w:rsidRPr="00C561F7">
              <w:rPr>
                <w:rFonts w:ascii="Times New Roman" w:hAnsi="Times New Roman"/>
                <w:sz w:val="24"/>
              </w:rPr>
              <w:t>«</w:t>
            </w:r>
            <w:r w:rsidR="00280BDA">
              <w:rPr>
                <w:rFonts w:ascii="Times New Roman" w:hAnsi="Times New Roman"/>
                <w:sz w:val="24"/>
              </w:rPr>
              <w:t>16</w:t>
            </w:r>
            <w:r w:rsidRPr="00C561F7">
              <w:rPr>
                <w:rFonts w:ascii="Times New Roman" w:hAnsi="Times New Roman"/>
                <w:sz w:val="24"/>
              </w:rPr>
              <w:t xml:space="preserve">» </w:t>
            </w:r>
            <w:r w:rsidR="00280BDA">
              <w:rPr>
                <w:rFonts w:ascii="Times New Roman" w:hAnsi="Times New Roman"/>
                <w:sz w:val="24"/>
              </w:rPr>
              <w:t>февраля</w:t>
            </w:r>
            <w:r w:rsidRPr="00C561F7">
              <w:rPr>
                <w:rFonts w:ascii="Times New Roman" w:hAnsi="Times New Roman"/>
                <w:sz w:val="24"/>
              </w:rPr>
              <w:t xml:space="preserve">  </w:t>
            </w:r>
            <w:r w:rsidR="00280BDA">
              <w:rPr>
                <w:rFonts w:ascii="Times New Roman" w:hAnsi="Times New Roman"/>
                <w:sz w:val="24"/>
              </w:rPr>
              <w:t>2016</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C561F7" w:rsidRDefault="00641B85" w:rsidP="00DE7BED">
      <w:pPr>
        <w:rPr>
          <w:rFonts w:ascii="Times New Roman" w:hAnsi="Times New Roman"/>
          <w:vanish/>
          <w:sz w:val="24"/>
        </w:rPr>
      </w:pPr>
    </w:p>
    <w:p w:rsidR="00DE7BED" w:rsidRPr="00C561F7"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505488">
        <w:rPr>
          <w:rFonts w:ascii="Times New Roman" w:hAnsi="Times New Roman"/>
          <w:sz w:val="24"/>
        </w:rPr>
        <w:t>037</w:t>
      </w:r>
      <w:r w:rsidRPr="00C561F7">
        <w:rPr>
          <w:rFonts w:ascii="Times New Roman" w:hAnsi="Times New Roman"/>
          <w:sz w:val="24"/>
        </w:rPr>
        <w:t>-</w:t>
      </w:r>
      <w:r w:rsidR="00641B85" w:rsidRPr="00C561F7">
        <w:rPr>
          <w:rFonts w:ascii="Times New Roman" w:hAnsi="Times New Roman"/>
          <w:sz w:val="24"/>
        </w:rPr>
        <w:t>С</w:t>
      </w:r>
      <w:r w:rsidR="00505488">
        <w:rPr>
          <w:rFonts w:ascii="Times New Roman" w:hAnsi="Times New Roman"/>
          <w:sz w:val="24"/>
        </w:rPr>
        <w:t>Ф</w:t>
      </w:r>
      <w:r w:rsidRPr="00C561F7">
        <w:rPr>
          <w:rFonts w:ascii="Times New Roman" w:hAnsi="Times New Roman"/>
          <w:sz w:val="24"/>
        </w:rPr>
        <w:t>-201</w:t>
      </w:r>
      <w:r w:rsidR="00505488">
        <w:rPr>
          <w:rFonts w:ascii="Times New Roman" w:hAnsi="Times New Roman"/>
          <w:sz w:val="24"/>
        </w:rPr>
        <w:t>6</w:t>
      </w:r>
      <w:r w:rsidRPr="00C561F7">
        <w:rPr>
          <w:rFonts w:ascii="Times New Roman" w:hAnsi="Times New Roman"/>
          <w:sz w:val="24"/>
        </w:rPr>
        <w:t xml:space="preserve"> от </w:t>
      </w:r>
      <w:r w:rsidR="00280BDA">
        <w:rPr>
          <w:rFonts w:ascii="Times New Roman" w:hAnsi="Times New Roman"/>
          <w:sz w:val="24"/>
        </w:rPr>
        <w:t>«17» февраля 2016г.</w:t>
      </w:r>
    </w:p>
    <w:p w:rsidR="00DE7BED" w:rsidRPr="00C561F7" w:rsidRDefault="00DE7BED" w:rsidP="00DE7BED">
      <w:pPr>
        <w:jc w:val="both"/>
        <w:rPr>
          <w:rFonts w:ascii="Times New Roman" w:hAnsi="Times New Roman"/>
          <w:sz w:val="24"/>
        </w:rPr>
      </w:pPr>
    </w:p>
    <w:p w:rsidR="001F291C" w:rsidRPr="00C561F7" w:rsidRDefault="00DE7BED" w:rsidP="001F291C">
      <w:pPr>
        <w:ind w:firstLine="720"/>
        <w:jc w:val="both"/>
        <w:rPr>
          <w:rFonts w:ascii="Times New Roman" w:hAnsi="Times New Roman"/>
          <w:sz w:val="24"/>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Pr="00C561F7">
        <w:rPr>
          <w:rFonts w:ascii="Times New Roman" w:hAnsi="Times New Roman"/>
          <w:sz w:val="24"/>
        </w:rPr>
        <w:t xml:space="preserve"> (далее – Общество) приглашает вас сделать предложение (оферту) на </w:t>
      </w:r>
      <w:r w:rsidR="00DC0A8F" w:rsidRPr="00DC0A8F">
        <w:rPr>
          <w:rFonts w:ascii="Times New Roman" w:hAnsi="Times New Roman"/>
          <w:b/>
          <w:sz w:val="24"/>
        </w:rPr>
        <w:t>о</w:t>
      </w:r>
      <w:r w:rsidR="00DC0A8F">
        <w:rPr>
          <w:rFonts w:ascii="Times New Roman" w:hAnsi="Times New Roman"/>
          <w:b/>
          <w:sz w:val="24"/>
        </w:rPr>
        <w:t>казан</w:t>
      </w:r>
      <w:r w:rsidR="001F291C" w:rsidRPr="00C561F7">
        <w:rPr>
          <w:rFonts w:ascii="Times New Roman" w:hAnsi="Times New Roman"/>
          <w:b/>
          <w:sz w:val="24"/>
        </w:rPr>
        <w:t xml:space="preserve">ие </w:t>
      </w:r>
      <w:r w:rsidR="00DC0A8F">
        <w:rPr>
          <w:rFonts w:ascii="Times New Roman" w:hAnsi="Times New Roman"/>
          <w:b/>
          <w:bCs/>
          <w:sz w:val="24"/>
        </w:rPr>
        <w:t>услуг</w:t>
      </w:r>
      <w:r w:rsidR="00DC0A8F" w:rsidRPr="00DC0A8F">
        <w:rPr>
          <w:rFonts w:ascii="Times New Roman" w:hAnsi="Times New Roman"/>
          <w:b/>
          <w:bCs/>
          <w:sz w:val="24"/>
        </w:rPr>
        <w:t xml:space="preserve"> по </w:t>
      </w:r>
      <w:proofErr w:type="spellStart"/>
      <w:r w:rsidR="00DC0A8F" w:rsidRPr="00DC0A8F">
        <w:rPr>
          <w:rFonts w:ascii="Times New Roman" w:hAnsi="Times New Roman"/>
          <w:b/>
          <w:bCs/>
          <w:sz w:val="24"/>
        </w:rPr>
        <w:t>ресертификации</w:t>
      </w:r>
      <w:proofErr w:type="spellEnd"/>
      <w:r w:rsidR="00DC0A8F" w:rsidRPr="00DC0A8F">
        <w:rPr>
          <w:rFonts w:ascii="Times New Roman" w:hAnsi="Times New Roman"/>
          <w:b/>
          <w:bCs/>
          <w:sz w:val="24"/>
        </w:rPr>
        <w:t xml:space="preserve"> системы экологического менеджмента и системы менеджмента профессиональной безопасности и охраны труда </w:t>
      </w:r>
      <w:r w:rsidR="00DC0A8F">
        <w:rPr>
          <w:rFonts w:ascii="Times New Roman" w:hAnsi="Times New Roman"/>
          <w:b/>
          <w:bCs/>
          <w:sz w:val="24"/>
        </w:rPr>
        <w:t>организации Заказчика</w:t>
      </w:r>
      <w:r w:rsidR="001F291C" w:rsidRPr="00C561F7">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61CBC"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w:t>
      </w:r>
      <w:r w:rsidRPr="00A61CBC">
        <w:rPr>
          <w:rFonts w:ascii="Times New Roman" w:hAnsi="Times New Roman"/>
          <w:sz w:val="24"/>
        </w:rPr>
        <w:t>договоре</w:t>
      </w:r>
      <w:r w:rsidR="00866353" w:rsidRPr="00A61CBC">
        <w:rPr>
          <w:rFonts w:ascii="Times New Roman" w:hAnsi="Times New Roman"/>
          <w:sz w:val="24"/>
        </w:rPr>
        <w:t xml:space="preserve"> и должны соответствовать требованиям к предмету оферты (Приложение № 1)</w:t>
      </w:r>
      <w:r w:rsidRPr="00A61CBC">
        <w:rPr>
          <w:rFonts w:ascii="Times New Roman" w:hAnsi="Times New Roman"/>
          <w:sz w:val="24"/>
        </w:rPr>
        <w:t>.</w:t>
      </w:r>
    </w:p>
    <w:p w:rsidR="005D280D" w:rsidRPr="00FF3785" w:rsidRDefault="00FF3785" w:rsidP="005D280D">
      <w:pPr>
        <w:ind w:firstLine="720"/>
        <w:jc w:val="both"/>
        <w:rPr>
          <w:rFonts w:ascii="Times New Roman" w:hAnsi="Times New Roman"/>
          <w:sz w:val="24"/>
        </w:rPr>
      </w:pPr>
      <w:r w:rsidRPr="00FF3785">
        <w:rPr>
          <w:rFonts w:ascii="Times New Roman" w:hAnsi="Times New Roman"/>
          <w:sz w:val="24"/>
        </w:rPr>
        <w:t>Общество рассмотрит проект договора, предложенный участником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C561F7">
        <w:rPr>
          <w:rFonts w:ascii="Times New Roman" w:hAnsi="Times New Roman" w:cs="Times New Roman"/>
          <w:sz w:val="24"/>
          <w:szCs w:val="24"/>
        </w:rPr>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339E9" w:rsidRPr="005339E9">
        <w:rPr>
          <w:rFonts w:ascii="Times New Roman" w:hAnsi="Times New Roman"/>
          <w:b/>
          <w:sz w:val="24"/>
        </w:rPr>
        <w:t>31</w:t>
      </w:r>
      <w:r w:rsidR="00230908" w:rsidRPr="00C561F7">
        <w:rPr>
          <w:rFonts w:ascii="Times New Roman" w:hAnsi="Times New Roman"/>
          <w:b/>
          <w:sz w:val="24"/>
        </w:rPr>
        <w:t xml:space="preserve"> </w:t>
      </w:r>
      <w:r w:rsidR="005339E9">
        <w:rPr>
          <w:rFonts w:ascii="Times New Roman" w:hAnsi="Times New Roman"/>
          <w:b/>
          <w:sz w:val="24"/>
        </w:rPr>
        <w:t>ма</w:t>
      </w:r>
      <w:r w:rsidR="005372F7">
        <w:rPr>
          <w:rFonts w:ascii="Times New Roman" w:hAnsi="Times New Roman"/>
          <w:b/>
          <w:sz w:val="24"/>
        </w:rPr>
        <w:t>я</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57101D"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57101D">
        <w:rPr>
          <w:rFonts w:ascii="Times New Roman" w:hAnsi="Times New Roman"/>
          <w:sz w:val="24"/>
        </w:rPr>
        <w:t>Извещение о согласии сделать оферту (</w:t>
      </w:r>
      <w:r w:rsidR="007F7250" w:rsidRPr="0057101D">
        <w:rPr>
          <w:rFonts w:ascii="Times New Roman" w:hAnsi="Times New Roman"/>
          <w:sz w:val="24"/>
        </w:rPr>
        <w:t xml:space="preserve">Приложение № </w:t>
      </w:r>
      <w:r w:rsidR="00BF375E" w:rsidRPr="0057101D">
        <w:rPr>
          <w:rFonts w:ascii="Times New Roman" w:hAnsi="Times New Roman"/>
          <w:sz w:val="24"/>
        </w:rPr>
        <w:t>2</w:t>
      </w:r>
      <w:r w:rsidR="007F7250" w:rsidRPr="0057101D">
        <w:rPr>
          <w:rFonts w:ascii="Times New Roman" w:hAnsi="Times New Roman"/>
          <w:sz w:val="24"/>
        </w:rPr>
        <w:t xml:space="preserve"> к настоящему ПДО)</w:t>
      </w:r>
      <w:r w:rsidRPr="0057101D">
        <w:rPr>
          <w:rFonts w:ascii="Times New Roman" w:hAnsi="Times New Roman"/>
          <w:sz w:val="24"/>
        </w:rPr>
        <w:t>, подписанная уполномоченным лицом и заверенная печатью участника закупки);</w:t>
      </w:r>
      <w:proofErr w:type="gramEnd"/>
    </w:p>
    <w:p w:rsidR="00DE7BED" w:rsidRPr="0057101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57101D">
        <w:rPr>
          <w:rFonts w:ascii="Times New Roman" w:hAnsi="Times New Roman"/>
          <w:sz w:val="24"/>
        </w:rPr>
        <w:t>Подписанны</w:t>
      </w:r>
      <w:r w:rsidR="004930BA" w:rsidRPr="0057101D">
        <w:rPr>
          <w:rFonts w:ascii="Times New Roman" w:hAnsi="Times New Roman"/>
          <w:sz w:val="24"/>
        </w:rPr>
        <w:t>й</w:t>
      </w:r>
      <w:r w:rsidRPr="0057101D">
        <w:rPr>
          <w:rFonts w:ascii="Times New Roman" w:hAnsi="Times New Roman"/>
          <w:sz w:val="24"/>
        </w:rPr>
        <w:t xml:space="preserve"> проект </w:t>
      </w:r>
      <w:r w:rsidR="001232BA" w:rsidRPr="0057101D">
        <w:rPr>
          <w:rFonts w:ascii="Times New Roman" w:hAnsi="Times New Roman"/>
          <w:sz w:val="24"/>
        </w:rPr>
        <w:t>договор</w:t>
      </w:r>
      <w:r w:rsidR="004930BA" w:rsidRPr="0057101D">
        <w:rPr>
          <w:rFonts w:ascii="Times New Roman" w:hAnsi="Times New Roman"/>
          <w:sz w:val="24"/>
        </w:rPr>
        <w:t>а</w:t>
      </w:r>
      <w:r w:rsidR="0034430D">
        <w:rPr>
          <w:rFonts w:ascii="Times New Roman" w:hAnsi="Times New Roman"/>
          <w:sz w:val="24"/>
        </w:rPr>
        <w:t>,</w:t>
      </w:r>
      <w:r w:rsidRPr="0057101D">
        <w:rPr>
          <w:rFonts w:ascii="Times New Roman" w:hAnsi="Times New Roman"/>
          <w:sz w:val="24"/>
        </w:rPr>
        <w:t xml:space="preserve"> без указания информации о стоимости;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57101D">
        <w:rPr>
          <w:rFonts w:ascii="Times New Roman" w:hAnsi="Times New Roman"/>
          <w:sz w:val="24"/>
        </w:rPr>
        <w:t>Перечень аффилированных организаций (</w:t>
      </w:r>
      <w:r w:rsidR="007F7250" w:rsidRPr="0057101D">
        <w:rPr>
          <w:rFonts w:ascii="Times New Roman" w:hAnsi="Times New Roman"/>
          <w:sz w:val="24"/>
        </w:rPr>
        <w:t xml:space="preserve">Приложение № </w:t>
      </w:r>
      <w:r w:rsidR="0034430D">
        <w:rPr>
          <w:rFonts w:ascii="Times New Roman" w:hAnsi="Times New Roman"/>
          <w:sz w:val="24"/>
        </w:rPr>
        <w:t>4</w:t>
      </w:r>
      <w:r w:rsidR="007F7250" w:rsidRPr="0057101D">
        <w:rPr>
          <w:rFonts w:ascii="Times New Roman" w:hAnsi="Times New Roman"/>
          <w:sz w:val="24"/>
        </w:rPr>
        <w:t xml:space="preserve"> к настоящему ПДО</w:t>
      </w:r>
      <w:r w:rsidR="0085017D" w:rsidRPr="0057101D">
        <w:rPr>
          <w:rFonts w:ascii="Times New Roman" w:hAnsi="Times New Roman"/>
          <w:sz w:val="24"/>
        </w:rPr>
        <w:t>)</w:t>
      </w:r>
      <w:r w:rsidRPr="0057101D">
        <w:rPr>
          <w:rFonts w:ascii="Times New Roman" w:hAnsi="Times New Roman"/>
          <w:sz w:val="24"/>
        </w:rPr>
        <w:t>, подписанн</w:t>
      </w:r>
      <w:r w:rsidR="007F7250" w:rsidRPr="0057101D">
        <w:rPr>
          <w:rFonts w:ascii="Times New Roman" w:hAnsi="Times New Roman"/>
          <w:sz w:val="24"/>
        </w:rPr>
        <w:t>ый</w:t>
      </w:r>
      <w:r w:rsidRPr="0057101D">
        <w:rPr>
          <w:rFonts w:ascii="Times New Roman" w:hAnsi="Times New Roman"/>
          <w:sz w:val="24"/>
        </w:rPr>
        <w:t xml:space="preserve"> уполномоченным лицом и заверенн</w:t>
      </w:r>
      <w:r w:rsidR="007F7250" w:rsidRPr="0057101D">
        <w:rPr>
          <w:rFonts w:ascii="Times New Roman" w:hAnsi="Times New Roman"/>
          <w:sz w:val="24"/>
        </w:rPr>
        <w:t>ый</w:t>
      </w:r>
      <w:r w:rsidRPr="0057101D">
        <w:rPr>
          <w:rFonts w:ascii="Times New Roman" w:hAnsi="Times New Roman"/>
          <w:sz w:val="24"/>
        </w:rPr>
        <w:t xml:space="preserve"> печатью участника закупки);</w:t>
      </w:r>
      <w:proofErr w:type="gramEnd"/>
    </w:p>
    <w:p w:rsidR="00005ED0" w:rsidRPr="00005ED0" w:rsidRDefault="00005ED0" w:rsidP="00005ED0">
      <w:pPr>
        <w:pStyle w:val="a6"/>
        <w:numPr>
          <w:ilvl w:val="0"/>
          <w:numId w:val="2"/>
        </w:numPr>
        <w:tabs>
          <w:tab w:val="left" w:pos="1418"/>
        </w:tabs>
        <w:ind w:left="1418" w:hanging="341"/>
        <w:jc w:val="both"/>
        <w:rPr>
          <w:rFonts w:ascii="Times New Roman" w:hAnsi="Times New Roman"/>
          <w:bCs/>
          <w:sz w:val="24"/>
        </w:rPr>
      </w:pPr>
      <w:r>
        <w:rPr>
          <w:rFonts w:ascii="Times New Roman" w:hAnsi="Times New Roman"/>
          <w:sz w:val="24"/>
        </w:rPr>
        <w:t xml:space="preserve">Копии документов подтверждающих наличие </w:t>
      </w:r>
      <w:r w:rsidRPr="00005ED0">
        <w:rPr>
          <w:rFonts w:ascii="Times New Roman" w:hAnsi="Times New Roman"/>
          <w:bCs/>
          <w:sz w:val="24"/>
        </w:rPr>
        <w:t>международн</w:t>
      </w:r>
      <w:r>
        <w:rPr>
          <w:rFonts w:ascii="Times New Roman" w:hAnsi="Times New Roman"/>
          <w:bCs/>
          <w:sz w:val="24"/>
        </w:rPr>
        <w:t>ой</w:t>
      </w:r>
      <w:r w:rsidRPr="00005ED0">
        <w:rPr>
          <w:rFonts w:ascii="Times New Roman" w:hAnsi="Times New Roman"/>
          <w:bCs/>
          <w:sz w:val="24"/>
        </w:rPr>
        <w:t xml:space="preserve"> аккредитаци</w:t>
      </w:r>
      <w:r>
        <w:rPr>
          <w:rFonts w:ascii="Times New Roman" w:hAnsi="Times New Roman"/>
          <w:bCs/>
          <w:sz w:val="24"/>
        </w:rPr>
        <w:t>и</w:t>
      </w:r>
      <w:r w:rsidRPr="00005ED0">
        <w:rPr>
          <w:rFonts w:ascii="Times New Roman" w:hAnsi="Times New Roman"/>
          <w:bCs/>
          <w:sz w:val="24"/>
        </w:rPr>
        <w:t xml:space="preserve"> на проведение сертификации систем экологического менеджмента на соответствие международному стандарту ISO 14001:2015 и систем менеджмента профессиональной безопасности и охраны труда на соответствие международному стандарту </w:t>
      </w:r>
      <w:r w:rsidRPr="00005ED0">
        <w:rPr>
          <w:rFonts w:ascii="Times New Roman" w:hAnsi="Times New Roman"/>
          <w:bCs/>
          <w:sz w:val="24"/>
          <w:lang w:val="en-US"/>
        </w:rPr>
        <w:t>OHSAS</w:t>
      </w:r>
      <w:r w:rsidRPr="00005ED0">
        <w:rPr>
          <w:rFonts w:ascii="Times New Roman" w:hAnsi="Times New Roman"/>
          <w:bCs/>
          <w:sz w:val="24"/>
        </w:rPr>
        <w:t xml:space="preserve"> 18001:2007 члена международного </w:t>
      </w:r>
      <w:proofErr w:type="spellStart"/>
      <w:r w:rsidRPr="00005ED0">
        <w:rPr>
          <w:rFonts w:ascii="Times New Roman" w:hAnsi="Times New Roman"/>
          <w:bCs/>
          <w:sz w:val="24"/>
        </w:rPr>
        <w:t>аккредитационного</w:t>
      </w:r>
      <w:proofErr w:type="spellEnd"/>
      <w:r w:rsidRPr="00005ED0">
        <w:rPr>
          <w:rFonts w:ascii="Times New Roman" w:hAnsi="Times New Roman"/>
          <w:bCs/>
          <w:sz w:val="24"/>
        </w:rPr>
        <w:t xml:space="preserve"> форума </w:t>
      </w:r>
      <w:r w:rsidRPr="00005ED0">
        <w:rPr>
          <w:rFonts w:ascii="Times New Roman" w:hAnsi="Times New Roman"/>
          <w:bCs/>
          <w:sz w:val="24"/>
          <w:lang w:val="en-US"/>
        </w:rPr>
        <w:t>IAF</w:t>
      </w:r>
      <w:r w:rsidRPr="00005ED0">
        <w:rPr>
          <w:rFonts w:ascii="Times New Roman" w:hAnsi="Times New Roman"/>
          <w:bCs/>
          <w:sz w:val="24"/>
        </w:rPr>
        <w:t xml:space="preserve"> – подписанта многостороннего соглашения о взаимном признании </w:t>
      </w:r>
      <w:r w:rsidRPr="00005ED0">
        <w:rPr>
          <w:rFonts w:ascii="Times New Roman" w:hAnsi="Times New Roman"/>
          <w:bCs/>
          <w:sz w:val="24"/>
          <w:lang w:val="en-US"/>
        </w:rPr>
        <w:t>IAF</w:t>
      </w:r>
      <w:r w:rsidRPr="00005ED0">
        <w:rPr>
          <w:rFonts w:ascii="Times New Roman" w:hAnsi="Times New Roman"/>
          <w:bCs/>
          <w:sz w:val="24"/>
        </w:rPr>
        <w:t>-</w:t>
      </w:r>
      <w:r w:rsidRPr="00005ED0">
        <w:rPr>
          <w:rFonts w:ascii="Times New Roman" w:hAnsi="Times New Roman"/>
          <w:bCs/>
          <w:sz w:val="24"/>
          <w:lang w:val="en-US"/>
        </w:rPr>
        <w:t>MLA</w:t>
      </w:r>
      <w:r>
        <w:rPr>
          <w:rFonts w:ascii="Times New Roman" w:hAnsi="Times New Roman"/>
          <w:bCs/>
          <w:sz w:val="24"/>
        </w:rPr>
        <w:t>,</w:t>
      </w:r>
      <w:r w:rsidRPr="00005ED0">
        <w:rPr>
          <w:rFonts w:ascii="Times New Roman" w:hAnsi="Times New Roman"/>
          <w:sz w:val="24"/>
        </w:rPr>
        <w:t xml:space="preserve"> </w:t>
      </w:r>
      <w:r w:rsidRPr="00005ED0">
        <w:rPr>
          <w:rFonts w:ascii="Times New Roman" w:hAnsi="Times New Roman"/>
          <w:bCs/>
          <w:sz w:val="24"/>
        </w:rPr>
        <w:t>заверенные подписью уполномоченного лица</w:t>
      </w:r>
      <w:r>
        <w:rPr>
          <w:rFonts w:ascii="Times New Roman" w:hAnsi="Times New Roman"/>
          <w:bCs/>
          <w:sz w:val="24"/>
        </w:rPr>
        <w:t>;</w:t>
      </w:r>
    </w:p>
    <w:p w:rsidR="00592753" w:rsidRPr="00592753" w:rsidRDefault="00592753" w:rsidP="00592753">
      <w:pPr>
        <w:pStyle w:val="a6"/>
        <w:numPr>
          <w:ilvl w:val="0"/>
          <w:numId w:val="2"/>
        </w:numPr>
        <w:tabs>
          <w:tab w:val="left" w:pos="1418"/>
        </w:tabs>
        <w:ind w:left="1418" w:hanging="341"/>
        <w:jc w:val="both"/>
        <w:rPr>
          <w:rFonts w:ascii="Times New Roman" w:hAnsi="Times New Roman"/>
          <w:bCs/>
          <w:sz w:val="24"/>
        </w:rPr>
      </w:pPr>
      <w:r w:rsidRPr="00592753">
        <w:rPr>
          <w:rFonts w:ascii="Times New Roman" w:hAnsi="Times New Roman"/>
          <w:sz w:val="24"/>
        </w:rPr>
        <w:t>Копии документов подтверждающих наличие</w:t>
      </w:r>
      <w:r w:rsidRPr="00592753">
        <w:rPr>
          <w:rFonts w:ascii="Times New Roman" w:hAnsi="Times New Roman"/>
          <w:bCs/>
          <w:sz w:val="24"/>
        </w:rPr>
        <w:t xml:space="preserve"> национальн</w:t>
      </w:r>
      <w:r>
        <w:rPr>
          <w:rFonts w:ascii="Times New Roman" w:hAnsi="Times New Roman"/>
          <w:bCs/>
          <w:sz w:val="24"/>
        </w:rPr>
        <w:t>ой</w:t>
      </w:r>
      <w:r w:rsidRPr="00592753">
        <w:rPr>
          <w:rFonts w:ascii="Times New Roman" w:hAnsi="Times New Roman"/>
          <w:bCs/>
          <w:sz w:val="24"/>
        </w:rPr>
        <w:t xml:space="preserve"> аккредитаци</w:t>
      </w:r>
      <w:r>
        <w:rPr>
          <w:rFonts w:ascii="Times New Roman" w:hAnsi="Times New Roman"/>
          <w:bCs/>
          <w:sz w:val="24"/>
        </w:rPr>
        <w:t>и</w:t>
      </w:r>
      <w:r w:rsidRPr="00592753">
        <w:rPr>
          <w:rFonts w:ascii="Times New Roman" w:hAnsi="Times New Roman"/>
          <w:bCs/>
          <w:sz w:val="24"/>
        </w:rPr>
        <w:t xml:space="preserve"> на право проведения работ по сертификации систем экологического менеджмента на соответствие требованиям стандартов </w:t>
      </w:r>
      <w:r w:rsidRPr="00592753">
        <w:rPr>
          <w:rFonts w:ascii="Times New Roman" w:hAnsi="Times New Roman"/>
          <w:bCs/>
          <w:sz w:val="24"/>
          <w:lang w:val="en-US"/>
        </w:rPr>
        <w:t>ISO</w:t>
      </w:r>
      <w:r w:rsidRPr="00592753">
        <w:rPr>
          <w:rFonts w:ascii="Times New Roman" w:hAnsi="Times New Roman"/>
          <w:bCs/>
          <w:sz w:val="24"/>
        </w:rPr>
        <w:t xml:space="preserve"> 14001:2015 и ГОСТ </w:t>
      </w:r>
      <w:proofErr w:type="gramStart"/>
      <w:r w:rsidRPr="00592753">
        <w:rPr>
          <w:rFonts w:ascii="Times New Roman" w:hAnsi="Times New Roman"/>
          <w:bCs/>
          <w:sz w:val="24"/>
        </w:rPr>
        <w:t>Р</w:t>
      </w:r>
      <w:proofErr w:type="gramEnd"/>
      <w:r w:rsidRPr="00592753">
        <w:rPr>
          <w:rFonts w:ascii="Times New Roman" w:hAnsi="Times New Roman"/>
          <w:bCs/>
          <w:sz w:val="24"/>
        </w:rPr>
        <w:t xml:space="preserve"> ИСО 14001-2007, систем менеджмента профессиональной безопасности и охраны труда на соответствие требованиям стандартов </w:t>
      </w:r>
      <w:r w:rsidRPr="00592753">
        <w:rPr>
          <w:rFonts w:ascii="Times New Roman" w:hAnsi="Times New Roman"/>
          <w:bCs/>
          <w:sz w:val="24"/>
          <w:lang w:val="en-US"/>
        </w:rPr>
        <w:t>OHSAS</w:t>
      </w:r>
      <w:r w:rsidRPr="00592753">
        <w:rPr>
          <w:rFonts w:ascii="Times New Roman" w:hAnsi="Times New Roman"/>
          <w:bCs/>
          <w:sz w:val="24"/>
        </w:rPr>
        <w:t xml:space="preserve"> 18001:2007 и ГОСТ Р ИСО 54934-2012 Федеральной службы по аккредитации (согласно Федерального закона от 28.12.2013 N 412-ФЗ "Об </w:t>
      </w:r>
      <w:r w:rsidRPr="00592753">
        <w:rPr>
          <w:rFonts w:ascii="Times New Roman" w:hAnsi="Times New Roman"/>
          <w:bCs/>
          <w:sz w:val="24"/>
        </w:rPr>
        <w:lastRenderedPageBreak/>
        <w:t>аккредитации в наци</w:t>
      </w:r>
      <w:r>
        <w:rPr>
          <w:rFonts w:ascii="Times New Roman" w:hAnsi="Times New Roman"/>
          <w:bCs/>
          <w:sz w:val="24"/>
        </w:rPr>
        <w:t xml:space="preserve">ональной системе аккредитации"), </w:t>
      </w:r>
      <w:r w:rsidRPr="00592753">
        <w:rPr>
          <w:rFonts w:ascii="Times New Roman" w:hAnsi="Times New Roman"/>
          <w:bCs/>
          <w:sz w:val="24"/>
        </w:rPr>
        <w:t>заверенные подписью уполномоченного лица;</w:t>
      </w:r>
    </w:p>
    <w:p w:rsidR="000F1320" w:rsidRPr="000F1320" w:rsidRDefault="000F1320" w:rsidP="000F1320">
      <w:pPr>
        <w:pStyle w:val="a6"/>
        <w:numPr>
          <w:ilvl w:val="0"/>
          <w:numId w:val="2"/>
        </w:numPr>
        <w:tabs>
          <w:tab w:val="left" w:pos="1418"/>
        </w:tabs>
        <w:jc w:val="both"/>
        <w:rPr>
          <w:rFonts w:ascii="Times New Roman" w:hAnsi="Times New Roman"/>
          <w:bCs/>
          <w:sz w:val="24"/>
        </w:rPr>
      </w:pPr>
      <w:r w:rsidRPr="000F1320">
        <w:rPr>
          <w:rFonts w:ascii="Times New Roman" w:hAnsi="Times New Roman"/>
          <w:bCs/>
          <w:sz w:val="24"/>
        </w:rPr>
        <w:t>Копия свидетельства</w:t>
      </w:r>
      <w:r w:rsidRPr="000F1320">
        <w:t xml:space="preserve"> </w:t>
      </w:r>
      <w:r w:rsidRPr="000F1320">
        <w:rPr>
          <w:rFonts w:ascii="Times New Roman" w:hAnsi="Times New Roman"/>
          <w:sz w:val="24"/>
        </w:rPr>
        <w:t>подтверждающе</w:t>
      </w:r>
      <w:r w:rsidR="00166BE5">
        <w:rPr>
          <w:rFonts w:ascii="Times New Roman" w:hAnsi="Times New Roman"/>
          <w:sz w:val="24"/>
        </w:rPr>
        <w:t>го</w:t>
      </w:r>
      <w:r w:rsidRPr="000F1320">
        <w:rPr>
          <w:rFonts w:ascii="Times New Roman" w:hAnsi="Times New Roman"/>
          <w:bCs/>
          <w:sz w:val="24"/>
        </w:rPr>
        <w:t xml:space="preserve"> членство участника закупки в Международной сертификационной сети </w:t>
      </w:r>
      <w:proofErr w:type="spellStart"/>
      <w:r w:rsidRPr="000F1320">
        <w:rPr>
          <w:rFonts w:ascii="Times New Roman" w:hAnsi="Times New Roman"/>
          <w:bCs/>
          <w:sz w:val="24"/>
        </w:rPr>
        <w:t>IQNet</w:t>
      </w:r>
      <w:proofErr w:type="spellEnd"/>
      <w:r>
        <w:rPr>
          <w:rFonts w:ascii="Times New Roman" w:hAnsi="Times New Roman"/>
          <w:bCs/>
          <w:sz w:val="24"/>
        </w:rPr>
        <w:t xml:space="preserve">, </w:t>
      </w:r>
      <w:r w:rsidRPr="000F1320">
        <w:rPr>
          <w:rFonts w:ascii="Times New Roman" w:hAnsi="Times New Roman"/>
          <w:bCs/>
          <w:sz w:val="24"/>
        </w:rPr>
        <w:t>заверенн</w:t>
      </w:r>
      <w:r w:rsidR="004966A1">
        <w:rPr>
          <w:rFonts w:ascii="Times New Roman" w:hAnsi="Times New Roman"/>
          <w:bCs/>
          <w:sz w:val="24"/>
        </w:rPr>
        <w:t>ая</w:t>
      </w:r>
      <w:r w:rsidRPr="000F1320">
        <w:rPr>
          <w:rFonts w:ascii="Times New Roman" w:hAnsi="Times New Roman"/>
          <w:bCs/>
          <w:sz w:val="24"/>
        </w:rPr>
        <w:t xml:space="preserve"> подписью уполномоченного лица;</w:t>
      </w:r>
    </w:p>
    <w:p w:rsidR="004966A1" w:rsidRPr="004966A1" w:rsidRDefault="004966A1" w:rsidP="004966A1">
      <w:pPr>
        <w:pStyle w:val="a6"/>
        <w:numPr>
          <w:ilvl w:val="0"/>
          <w:numId w:val="2"/>
        </w:numPr>
        <w:tabs>
          <w:tab w:val="left" w:pos="1418"/>
        </w:tabs>
        <w:jc w:val="both"/>
        <w:rPr>
          <w:rFonts w:ascii="Times New Roman" w:hAnsi="Times New Roman"/>
          <w:bCs/>
          <w:sz w:val="24"/>
        </w:rPr>
      </w:pPr>
      <w:r>
        <w:rPr>
          <w:rFonts w:ascii="Times New Roman" w:hAnsi="Times New Roman"/>
          <w:bCs/>
          <w:sz w:val="24"/>
        </w:rPr>
        <w:t>К</w:t>
      </w:r>
      <w:r w:rsidRPr="004966A1">
        <w:rPr>
          <w:rFonts w:ascii="Times New Roman" w:hAnsi="Times New Roman"/>
          <w:bCs/>
          <w:sz w:val="24"/>
        </w:rPr>
        <w:t>опия свидетельства о государственной регистрации, выписка из Устава или другие документы</w:t>
      </w:r>
      <w:r>
        <w:rPr>
          <w:rFonts w:ascii="Times New Roman" w:hAnsi="Times New Roman"/>
          <w:bCs/>
          <w:sz w:val="24"/>
        </w:rPr>
        <w:t>, подтверждающие наличие у участника закупки</w:t>
      </w:r>
      <w:r w:rsidRPr="004966A1">
        <w:rPr>
          <w:rFonts w:ascii="Times New Roman" w:hAnsi="Times New Roman"/>
          <w:bCs/>
          <w:sz w:val="24"/>
        </w:rPr>
        <w:t xml:space="preserve"> прав</w:t>
      </w:r>
      <w:r>
        <w:rPr>
          <w:rFonts w:ascii="Times New Roman" w:hAnsi="Times New Roman"/>
          <w:bCs/>
          <w:sz w:val="24"/>
        </w:rPr>
        <w:t xml:space="preserve">а на </w:t>
      </w:r>
      <w:r w:rsidRPr="004966A1">
        <w:rPr>
          <w:rFonts w:ascii="Times New Roman" w:hAnsi="Times New Roman"/>
          <w:bCs/>
          <w:sz w:val="24"/>
        </w:rPr>
        <w:t>выдач</w:t>
      </w:r>
      <w:r>
        <w:rPr>
          <w:rFonts w:ascii="Times New Roman" w:hAnsi="Times New Roman"/>
          <w:bCs/>
          <w:sz w:val="24"/>
        </w:rPr>
        <w:t>у</w:t>
      </w:r>
      <w:r w:rsidRPr="004966A1">
        <w:rPr>
          <w:rFonts w:ascii="Times New Roman" w:hAnsi="Times New Roman"/>
          <w:bCs/>
          <w:sz w:val="24"/>
        </w:rPr>
        <w:t xml:space="preserve"> собственного Сертификата соответствия сертифицированным организациям</w:t>
      </w:r>
      <w:r>
        <w:rPr>
          <w:rFonts w:ascii="Times New Roman" w:hAnsi="Times New Roman"/>
          <w:bCs/>
          <w:sz w:val="24"/>
        </w:rPr>
        <w:t xml:space="preserve">, </w:t>
      </w:r>
      <w:r w:rsidRPr="004966A1">
        <w:rPr>
          <w:rFonts w:ascii="Times New Roman" w:hAnsi="Times New Roman"/>
          <w:bCs/>
          <w:sz w:val="24"/>
        </w:rPr>
        <w:t>заверенн</w:t>
      </w:r>
      <w:r>
        <w:rPr>
          <w:rFonts w:ascii="Times New Roman" w:hAnsi="Times New Roman"/>
          <w:bCs/>
          <w:sz w:val="24"/>
        </w:rPr>
        <w:t>ая</w:t>
      </w:r>
      <w:r w:rsidRPr="004966A1">
        <w:rPr>
          <w:rFonts w:ascii="Times New Roman" w:hAnsi="Times New Roman"/>
          <w:bCs/>
          <w:sz w:val="24"/>
        </w:rPr>
        <w:t xml:space="preserve"> подписью уполномоченного лица;</w:t>
      </w:r>
    </w:p>
    <w:p w:rsidR="00592753" w:rsidRPr="00592753" w:rsidRDefault="00413CBC" w:rsidP="000F1320">
      <w:pPr>
        <w:pStyle w:val="a6"/>
        <w:numPr>
          <w:ilvl w:val="0"/>
          <w:numId w:val="2"/>
        </w:numPr>
        <w:tabs>
          <w:tab w:val="left" w:pos="1418"/>
        </w:tabs>
        <w:jc w:val="both"/>
        <w:rPr>
          <w:rFonts w:ascii="Times New Roman" w:hAnsi="Times New Roman"/>
          <w:bCs/>
          <w:sz w:val="24"/>
        </w:rPr>
      </w:pPr>
      <w:r w:rsidRPr="00413CBC">
        <w:rPr>
          <w:rFonts w:ascii="Times New Roman" w:hAnsi="Times New Roman"/>
          <w:bCs/>
          <w:sz w:val="24"/>
        </w:rPr>
        <w:t xml:space="preserve">Копия сертификата </w:t>
      </w:r>
      <w:r>
        <w:rPr>
          <w:rFonts w:ascii="Times New Roman" w:hAnsi="Times New Roman"/>
          <w:bCs/>
          <w:sz w:val="24"/>
        </w:rPr>
        <w:t>о соответствии</w:t>
      </w:r>
      <w:r w:rsidRPr="00413CBC">
        <w:rPr>
          <w:rFonts w:ascii="Times New Roman" w:hAnsi="Times New Roman"/>
          <w:bCs/>
          <w:sz w:val="24"/>
        </w:rPr>
        <w:t xml:space="preserve"> требованиям ISO/</w:t>
      </w:r>
      <w:r w:rsidRPr="00413CBC">
        <w:rPr>
          <w:rFonts w:ascii="Times New Roman" w:hAnsi="Times New Roman"/>
          <w:bCs/>
          <w:sz w:val="24"/>
          <w:lang w:val="en-US"/>
        </w:rPr>
        <w:t>IEC</w:t>
      </w:r>
      <w:r w:rsidRPr="00413CBC">
        <w:rPr>
          <w:rFonts w:ascii="Times New Roman" w:hAnsi="Times New Roman"/>
          <w:bCs/>
          <w:sz w:val="24"/>
        </w:rPr>
        <w:t xml:space="preserve"> 17021:2011 и ГОСТ </w:t>
      </w:r>
      <w:proofErr w:type="gramStart"/>
      <w:r w:rsidRPr="00413CBC">
        <w:rPr>
          <w:rFonts w:ascii="Times New Roman" w:hAnsi="Times New Roman"/>
          <w:bCs/>
          <w:sz w:val="24"/>
        </w:rPr>
        <w:t>Р</w:t>
      </w:r>
      <w:proofErr w:type="gramEnd"/>
      <w:r w:rsidRPr="00413CBC">
        <w:rPr>
          <w:rFonts w:ascii="Times New Roman" w:hAnsi="Times New Roman"/>
          <w:bCs/>
          <w:sz w:val="24"/>
        </w:rPr>
        <w:t xml:space="preserve"> ИСО/МЭК 17021-2012, заверенная подписью уполномоченного лица;</w:t>
      </w:r>
    </w:p>
    <w:p w:rsidR="007409D2" w:rsidRDefault="00764E32" w:rsidP="00DE7BED">
      <w:pPr>
        <w:pStyle w:val="a6"/>
        <w:numPr>
          <w:ilvl w:val="0"/>
          <w:numId w:val="2"/>
        </w:numPr>
        <w:tabs>
          <w:tab w:val="left" w:pos="1418"/>
        </w:tabs>
        <w:ind w:left="1418" w:hanging="341"/>
        <w:contextualSpacing w:val="0"/>
        <w:jc w:val="both"/>
        <w:rPr>
          <w:rFonts w:ascii="Times New Roman" w:hAnsi="Times New Roman"/>
          <w:sz w:val="24"/>
        </w:rPr>
      </w:pPr>
      <w:r w:rsidRPr="00764E32">
        <w:rPr>
          <w:rFonts w:ascii="Times New Roman" w:hAnsi="Times New Roman"/>
          <w:bCs/>
          <w:sz w:val="24"/>
        </w:rPr>
        <w:t xml:space="preserve">Справка о расчете продолжительности аудита, </w:t>
      </w:r>
      <w:r w:rsidRPr="00764E32">
        <w:rPr>
          <w:rFonts w:ascii="Times New Roman" w:hAnsi="Times New Roman"/>
          <w:sz w:val="24"/>
        </w:rPr>
        <w:t>за подписью руководителя организации и скрепленная печатью организации</w:t>
      </w:r>
      <w:r>
        <w:rPr>
          <w:rFonts w:ascii="Times New Roman" w:hAnsi="Times New Roman"/>
          <w:sz w:val="24"/>
        </w:rPr>
        <w:t>;</w:t>
      </w:r>
    </w:p>
    <w:p w:rsidR="00764E32" w:rsidRDefault="00F87E75" w:rsidP="00DE7BED">
      <w:pPr>
        <w:pStyle w:val="a6"/>
        <w:numPr>
          <w:ilvl w:val="0"/>
          <w:numId w:val="2"/>
        </w:numPr>
        <w:tabs>
          <w:tab w:val="left" w:pos="1418"/>
        </w:tabs>
        <w:ind w:left="1418" w:hanging="341"/>
        <w:contextualSpacing w:val="0"/>
        <w:jc w:val="both"/>
        <w:rPr>
          <w:rFonts w:ascii="Times New Roman" w:hAnsi="Times New Roman"/>
          <w:sz w:val="24"/>
        </w:rPr>
      </w:pPr>
      <w:r w:rsidRPr="00F87E75">
        <w:rPr>
          <w:rFonts w:ascii="Times New Roman" w:hAnsi="Times New Roman"/>
          <w:sz w:val="24"/>
        </w:rPr>
        <w:t xml:space="preserve">Справка о заключенных и выполненных аналогичных договорах на выполнение проектных работ за </w:t>
      </w:r>
      <w:proofErr w:type="gramStart"/>
      <w:r w:rsidRPr="00F87E75">
        <w:rPr>
          <w:rFonts w:ascii="Times New Roman" w:hAnsi="Times New Roman"/>
          <w:sz w:val="24"/>
        </w:rPr>
        <w:t>последние</w:t>
      </w:r>
      <w:proofErr w:type="gramEnd"/>
      <w:r w:rsidRPr="00F87E75">
        <w:rPr>
          <w:rFonts w:ascii="Times New Roman" w:hAnsi="Times New Roman"/>
          <w:sz w:val="24"/>
        </w:rPr>
        <w:t xml:space="preserve"> </w:t>
      </w:r>
      <w:r>
        <w:rPr>
          <w:rFonts w:ascii="Times New Roman" w:hAnsi="Times New Roman"/>
          <w:sz w:val="24"/>
        </w:rPr>
        <w:t>5 лет</w:t>
      </w:r>
      <w:r w:rsidRPr="00F87E75">
        <w:rPr>
          <w:rFonts w:ascii="Times New Roman" w:hAnsi="Times New Roman"/>
          <w:sz w:val="24"/>
        </w:rPr>
        <w:t xml:space="preserve"> (Приложение № 6 к настоящему ПДО);</w:t>
      </w:r>
    </w:p>
    <w:p w:rsidR="00F87E75" w:rsidRPr="00047151" w:rsidRDefault="00047151" w:rsidP="00DE7BED">
      <w:pPr>
        <w:pStyle w:val="a6"/>
        <w:numPr>
          <w:ilvl w:val="0"/>
          <w:numId w:val="2"/>
        </w:numPr>
        <w:tabs>
          <w:tab w:val="left" w:pos="1418"/>
        </w:tabs>
        <w:ind w:left="1418" w:hanging="341"/>
        <w:contextualSpacing w:val="0"/>
        <w:jc w:val="both"/>
        <w:rPr>
          <w:rFonts w:ascii="Times New Roman" w:hAnsi="Times New Roman"/>
          <w:sz w:val="24"/>
        </w:rPr>
      </w:pPr>
      <w:r w:rsidRPr="00047151">
        <w:rPr>
          <w:rFonts w:ascii="Times New Roman" w:hAnsi="Times New Roman"/>
          <w:bCs/>
          <w:sz w:val="24"/>
        </w:rPr>
        <w:t>Справка о количестве аудиторов с указанием квалификации и  опыта их работы с приложением копий сертификатов об обучении и/или иных документов, подтверждающих квалификацию</w:t>
      </w:r>
      <w:r>
        <w:rPr>
          <w:rFonts w:ascii="Times New Roman" w:hAnsi="Times New Roman"/>
          <w:bCs/>
          <w:sz w:val="24"/>
        </w:rPr>
        <w:t>;</w:t>
      </w:r>
    </w:p>
    <w:p w:rsidR="00047151" w:rsidRPr="009E116C" w:rsidRDefault="00047151" w:rsidP="00DE7BED">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bCs/>
          <w:sz w:val="24"/>
        </w:rPr>
        <w:t>Положительные рекомендации/отзывы</w:t>
      </w:r>
      <w:r w:rsidR="009E116C">
        <w:rPr>
          <w:rFonts w:ascii="Times New Roman" w:hAnsi="Times New Roman"/>
          <w:bCs/>
          <w:sz w:val="24"/>
        </w:rPr>
        <w:t xml:space="preserve"> заказчиков, в интересах которых были выполнены услуги по сертификации;</w:t>
      </w:r>
    </w:p>
    <w:p w:rsidR="009E116C" w:rsidRPr="009E116C" w:rsidRDefault="007409D2" w:rsidP="009E116C">
      <w:pPr>
        <w:pStyle w:val="a6"/>
        <w:numPr>
          <w:ilvl w:val="0"/>
          <w:numId w:val="2"/>
        </w:numPr>
        <w:jc w:val="both"/>
        <w:rPr>
          <w:rFonts w:ascii="Times New Roman" w:hAnsi="Times New Roman"/>
          <w:bCs/>
          <w:sz w:val="24"/>
        </w:rPr>
      </w:pPr>
      <w:r w:rsidRPr="007409D2">
        <w:rPr>
          <w:rFonts w:ascii="Times New Roman" w:hAnsi="Times New Roman"/>
          <w:sz w:val="24"/>
        </w:rPr>
        <w:t>Копи</w:t>
      </w:r>
      <w:r w:rsidR="009E116C">
        <w:rPr>
          <w:rFonts w:ascii="Times New Roman" w:hAnsi="Times New Roman"/>
          <w:sz w:val="24"/>
        </w:rPr>
        <w:t xml:space="preserve">я сертификата соответствия </w:t>
      </w:r>
      <w:r w:rsidR="009E116C" w:rsidRPr="009E116C">
        <w:rPr>
          <w:rFonts w:ascii="Times New Roman" w:hAnsi="Times New Roman"/>
          <w:bCs/>
          <w:sz w:val="24"/>
          <w:lang w:val="x-none"/>
        </w:rPr>
        <w:t>собственн</w:t>
      </w:r>
      <w:r w:rsidR="009E116C" w:rsidRPr="009E116C">
        <w:rPr>
          <w:rFonts w:ascii="Times New Roman" w:hAnsi="Times New Roman"/>
          <w:bCs/>
          <w:sz w:val="24"/>
        </w:rPr>
        <w:t>ой</w:t>
      </w:r>
      <w:r w:rsidR="009E116C" w:rsidRPr="009E116C">
        <w:rPr>
          <w:rFonts w:ascii="Times New Roman" w:hAnsi="Times New Roman"/>
          <w:bCs/>
          <w:sz w:val="24"/>
          <w:lang w:val="x-none"/>
        </w:rPr>
        <w:t xml:space="preserve"> сертифицированн</w:t>
      </w:r>
      <w:r w:rsidR="009E116C" w:rsidRPr="009E116C">
        <w:rPr>
          <w:rFonts w:ascii="Times New Roman" w:hAnsi="Times New Roman"/>
          <w:bCs/>
          <w:sz w:val="24"/>
        </w:rPr>
        <w:t xml:space="preserve">ой </w:t>
      </w:r>
      <w:r w:rsidR="009E116C" w:rsidRPr="009E116C">
        <w:rPr>
          <w:rFonts w:ascii="Times New Roman" w:hAnsi="Times New Roman"/>
          <w:bCs/>
          <w:sz w:val="24"/>
          <w:lang w:val="x-none"/>
        </w:rPr>
        <w:t>систем</w:t>
      </w:r>
      <w:r w:rsidR="009E116C" w:rsidRPr="009E116C">
        <w:rPr>
          <w:rFonts w:ascii="Times New Roman" w:hAnsi="Times New Roman"/>
          <w:bCs/>
          <w:sz w:val="24"/>
        </w:rPr>
        <w:t>ы</w:t>
      </w:r>
      <w:r w:rsidR="009E116C" w:rsidRPr="009E116C">
        <w:rPr>
          <w:rFonts w:ascii="Times New Roman" w:hAnsi="Times New Roman"/>
          <w:bCs/>
          <w:sz w:val="24"/>
          <w:lang w:val="x-none"/>
        </w:rPr>
        <w:t xml:space="preserve"> менеджмента качества, требованиям </w:t>
      </w:r>
      <w:r w:rsidR="009E116C" w:rsidRPr="009E116C">
        <w:rPr>
          <w:rFonts w:ascii="Times New Roman" w:hAnsi="Times New Roman"/>
          <w:bCs/>
          <w:sz w:val="24"/>
          <w:lang w:val="en-US"/>
        </w:rPr>
        <w:t>ISO</w:t>
      </w:r>
      <w:r w:rsidR="009E116C" w:rsidRPr="009E116C">
        <w:rPr>
          <w:rFonts w:ascii="Times New Roman" w:hAnsi="Times New Roman"/>
          <w:bCs/>
          <w:sz w:val="24"/>
          <w:lang w:val="x-none"/>
        </w:rPr>
        <w:t xml:space="preserve"> 9001:2008 (ГОСТ </w:t>
      </w:r>
      <w:r w:rsidR="009E116C" w:rsidRPr="009E116C">
        <w:rPr>
          <w:rFonts w:ascii="Times New Roman" w:hAnsi="Times New Roman"/>
          <w:bCs/>
          <w:sz w:val="24"/>
          <w:lang w:val="en-US"/>
        </w:rPr>
        <w:t>ISO</w:t>
      </w:r>
      <w:r w:rsidR="009E116C" w:rsidRPr="009E116C">
        <w:rPr>
          <w:rFonts w:ascii="Times New Roman" w:hAnsi="Times New Roman"/>
          <w:bCs/>
          <w:sz w:val="24"/>
          <w:lang w:val="x-none"/>
        </w:rPr>
        <w:t xml:space="preserve"> 9001-2011)</w:t>
      </w:r>
      <w:r w:rsidR="009E116C" w:rsidRPr="009E116C">
        <w:rPr>
          <w:rFonts w:ascii="Times New Roman" w:hAnsi="Times New Roman"/>
          <w:bCs/>
          <w:sz w:val="24"/>
        </w:rPr>
        <w:t>;</w:t>
      </w:r>
    </w:p>
    <w:p w:rsidR="00DE7BED" w:rsidRPr="00374789"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sidR="009E116C">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Pr="008C6979"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87067B" w:rsidRPr="008C6979">
        <w:rPr>
          <w:rFonts w:ascii="Times New Roman" w:hAnsi="Times New Roman"/>
          <w:sz w:val="24"/>
        </w:rPr>
        <w:t>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w:t>
      </w:r>
      <w:r w:rsidR="009E116C" w:rsidRPr="009E116C">
        <w:rPr>
          <w:rFonts w:ascii="Times New Roman" w:hAnsi="Times New Roman"/>
          <w:sz w:val="24"/>
        </w:rPr>
        <w:t>, с указанием сквозной нумерацией всех листов,</w:t>
      </w:r>
      <w:r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w:t>
      </w:r>
      <w:r w:rsidRPr="00C561F7">
        <w:rPr>
          <w:rFonts w:ascii="Times New Roman" w:hAnsi="Times New Roman"/>
          <w:sz w:val="24"/>
        </w:rPr>
        <w:lastRenderedPageBreak/>
        <w:t>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34649D">
        <w:rPr>
          <w:rFonts w:ascii="Times New Roman" w:hAnsi="Times New Roman"/>
          <w:sz w:val="24"/>
        </w:rPr>
        <w:t>037</w:t>
      </w:r>
      <w:r w:rsidR="003523B8" w:rsidRPr="00C561F7">
        <w:rPr>
          <w:rFonts w:ascii="Times New Roman" w:hAnsi="Times New Roman"/>
          <w:sz w:val="24"/>
        </w:rPr>
        <w:t>-</w:t>
      </w:r>
      <w:r w:rsidR="00FA2773" w:rsidRPr="00C561F7">
        <w:rPr>
          <w:rFonts w:ascii="Times New Roman" w:hAnsi="Times New Roman"/>
          <w:sz w:val="24"/>
        </w:rPr>
        <w:t>С</w:t>
      </w:r>
      <w:r w:rsidR="0034649D">
        <w:rPr>
          <w:rFonts w:ascii="Times New Roman" w:hAnsi="Times New Roman"/>
          <w:sz w:val="24"/>
        </w:rPr>
        <w:t>Ф</w:t>
      </w:r>
      <w:r w:rsidR="003523B8" w:rsidRPr="00C561F7">
        <w:rPr>
          <w:rFonts w:ascii="Times New Roman" w:hAnsi="Times New Roman"/>
          <w:sz w:val="24"/>
        </w:rPr>
        <w:t>-201</w:t>
      </w:r>
      <w:r w:rsidR="0034649D">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280BDA">
        <w:rPr>
          <w:rFonts w:ascii="Times New Roman" w:hAnsi="Times New Roman"/>
          <w:sz w:val="24"/>
        </w:rPr>
        <w:t>«17» февраля 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280BDA">
        <w:rPr>
          <w:rFonts w:ascii="Times New Roman" w:hAnsi="Times New Roman"/>
          <w:b/>
          <w:sz w:val="24"/>
        </w:rPr>
        <w:t>17</w:t>
      </w:r>
      <w:r w:rsidRPr="00C561F7">
        <w:rPr>
          <w:rFonts w:ascii="Times New Roman" w:hAnsi="Times New Roman"/>
          <w:b/>
          <w:sz w:val="24"/>
        </w:rPr>
        <w:t xml:space="preserve">» </w:t>
      </w:r>
      <w:r w:rsidR="00280BDA">
        <w:rPr>
          <w:rFonts w:ascii="Times New Roman" w:hAnsi="Times New Roman"/>
          <w:b/>
          <w:sz w:val="24"/>
        </w:rPr>
        <w:t>февраля</w:t>
      </w:r>
      <w:r w:rsidRPr="00C561F7">
        <w:rPr>
          <w:rFonts w:ascii="Times New Roman" w:hAnsi="Times New Roman"/>
          <w:b/>
          <w:sz w:val="24"/>
        </w:rPr>
        <w:t xml:space="preserve"> </w:t>
      </w:r>
      <w:r w:rsidR="00280BDA">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280BDA">
      <w:pPr>
        <w:ind w:left="708"/>
        <w:jc w:val="both"/>
        <w:rPr>
          <w:rFonts w:ascii="Times New Roman" w:hAnsi="Times New Roman"/>
          <w:b/>
          <w:sz w:val="24"/>
        </w:rPr>
      </w:pPr>
      <w:r w:rsidRPr="00C561F7">
        <w:rPr>
          <w:rFonts w:ascii="Times New Roman" w:hAnsi="Times New Roman"/>
          <w:b/>
          <w:sz w:val="24"/>
        </w:rPr>
        <w:t>Окончание приема оферт</w:t>
      </w:r>
      <w:r w:rsidR="00280BDA">
        <w:rPr>
          <w:rFonts w:ascii="Times New Roman" w:hAnsi="Times New Roman"/>
          <w:b/>
          <w:sz w:val="24"/>
        </w:rPr>
        <w:t xml:space="preserve"> – 16</w:t>
      </w:r>
      <w:r w:rsidRPr="00C561F7">
        <w:rPr>
          <w:rFonts w:ascii="Times New Roman" w:hAnsi="Times New Roman"/>
          <w:b/>
          <w:sz w:val="24"/>
        </w:rPr>
        <w:t>:</w:t>
      </w:r>
      <w:r w:rsidR="00280BDA">
        <w:rPr>
          <w:rFonts w:ascii="Times New Roman" w:hAnsi="Times New Roman"/>
          <w:b/>
          <w:sz w:val="24"/>
        </w:rPr>
        <w:t>00</w:t>
      </w:r>
      <w:r w:rsidRPr="00C561F7">
        <w:rPr>
          <w:rFonts w:ascii="Times New Roman" w:hAnsi="Times New Roman"/>
          <w:b/>
          <w:sz w:val="24"/>
        </w:rPr>
        <w:t xml:space="preserve"> «</w:t>
      </w:r>
      <w:r w:rsidR="00280BDA">
        <w:rPr>
          <w:rFonts w:ascii="Times New Roman" w:hAnsi="Times New Roman"/>
          <w:b/>
          <w:sz w:val="24"/>
        </w:rPr>
        <w:t>03</w:t>
      </w:r>
      <w:r w:rsidRPr="00C561F7">
        <w:rPr>
          <w:rFonts w:ascii="Times New Roman" w:hAnsi="Times New Roman"/>
          <w:b/>
          <w:sz w:val="24"/>
        </w:rPr>
        <w:t xml:space="preserve">» </w:t>
      </w:r>
      <w:r w:rsidR="00280BDA">
        <w:rPr>
          <w:rFonts w:ascii="Times New Roman" w:hAnsi="Times New Roman"/>
          <w:b/>
          <w:sz w:val="24"/>
        </w:rPr>
        <w:t>марта</w:t>
      </w:r>
      <w:r w:rsidRPr="00C561F7">
        <w:rPr>
          <w:rFonts w:ascii="Times New Roman" w:hAnsi="Times New Roman"/>
          <w:b/>
          <w:sz w:val="24"/>
        </w:rPr>
        <w:t xml:space="preserve"> </w:t>
      </w:r>
      <w:r w:rsidR="00280BDA">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280BDA">
        <w:rPr>
          <w:rFonts w:ascii="Times New Roman" w:hAnsi="Times New Roman"/>
          <w:b/>
          <w:sz w:val="24"/>
        </w:rPr>
        <w:t>31</w:t>
      </w:r>
      <w:r w:rsidRPr="00C561F7">
        <w:rPr>
          <w:rFonts w:ascii="Times New Roman" w:hAnsi="Times New Roman"/>
          <w:b/>
          <w:sz w:val="24"/>
        </w:rPr>
        <w:t xml:space="preserve">» </w:t>
      </w:r>
      <w:r w:rsidR="00280BDA">
        <w:rPr>
          <w:rFonts w:ascii="Times New Roman" w:hAnsi="Times New Roman"/>
          <w:b/>
          <w:sz w:val="24"/>
        </w:rPr>
        <w:t>мая</w:t>
      </w:r>
      <w:r w:rsidRPr="00C561F7">
        <w:rPr>
          <w:rFonts w:ascii="Times New Roman" w:hAnsi="Times New Roman"/>
          <w:b/>
          <w:sz w:val="24"/>
        </w:rPr>
        <w:t xml:space="preserve"> </w:t>
      </w:r>
      <w:r w:rsidR="00280BDA">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280BDA">
        <w:rPr>
          <w:rFonts w:ascii="Times New Roman" w:hAnsi="Times New Roman"/>
          <w:sz w:val="24"/>
        </w:rPr>
        <w:t>01</w:t>
      </w:r>
      <w:r w:rsidRPr="00C561F7">
        <w:rPr>
          <w:rFonts w:ascii="Times New Roman" w:hAnsi="Times New Roman"/>
          <w:sz w:val="24"/>
        </w:rPr>
        <w:t xml:space="preserve">» </w:t>
      </w:r>
      <w:r w:rsidR="00280BDA">
        <w:rPr>
          <w:rFonts w:ascii="Times New Roman" w:hAnsi="Times New Roman"/>
          <w:sz w:val="24"/>
        </w:rPr>
        <w:t>марта</w:t>
      </w:r>
      <w:r w:rsidRPr="00C561F7">
        <w:rPr>
          <w:rFonts w:ascii="Times New Roman" w:hAnsi="Times New Roman"/>
          <w:sz w:val="24"/>
        </w:rPr>
        <w:t xml:space="preserve"> </w:t>
      </w:r>
      <w:r w:rsidR="00280BDA">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отдела закупки услуг ОАО «</w:t>
      </w:r>
      <w:proofErr w:type="spellStart"/>
      <w:r w:rsidR="006C094E" w:rsidRPr="00C561F7">
        <w:rPr>
          <w:rFonts w:ascii="Times New Roman" w:hAnsi="Times New Roman"/>
          <w:sz w:val="24"/>
        </w:rPr>
        <w:t>Славнефть</w:t>
      </w:r>
      <w:proofErr w:type="spellEnd"/>
      <w:r w:rsidR="006C094E" w:rsidRPr="00C561F7">
        <w:rPr>
          <w:rFonts w:ascii="Times New Roman" w:hAnsi="Times New Roman"/>
          <w:sz w:val="24"/>
        </w:rPr>
        <w:t xml:space="preserve">-ЯНОС»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9"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280BDA" w:rsidRPr="00C561F7" w:rsidRDefault="00280BDA" w:rsidP="00280BDA">
      <w:pPr>
        <w:ind w:firstLine="567"/>
        <w:jc w:val="both"/>
        <w:rPr>
          <w:rFonts w:ascii="Times New Roman" w:hAnsi="Times New Roman"/>
          <w:sz w:val="24"/>
        </w:rPr>
      </w:pPr>
      <w:r>
        <w:rPr>
          <w:rFonts w:ascii="Times New Roman" w:hAnsi="Times New Roman"/>
          <w:sz w:val="24"/>
        </w:rPr>
        <w:t>Ведущий с</w:t>
      </w:r>
      <w:r>
        <w:rPr>
          <w:rFonts w:ascii="Times New Roman" w:hAnsi="Times New Roman"/>
          <w:sz w:val="24"/>
        </w:rPr>
        <w:t xml:space="preserve">пециалист </w:t>
      </w:r>
      <w:r>
        <w:rPr>
          <w:rFonts w:ascii="Times New Roman" w:hAnsi="Times New Roman"/>
          <w:sz w:val="24"/>
        </w:rPr>
        <w:t xml:space="preserve">Тендерного комитета </w:t>
      </w:r>
      <w:r w:rsidRPr="00C561F7">
        <w:rPr>
          <w:rFonts w:ascii="Times New Roman" w:hAnsi="Times New Roman"/>
          <w:sz w:val="24"/>
        </w:rPr>
        <w:t>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w:t>
      </w:r>
      <w:r>
        <w:rPr>
          <w:rFonts w:ascii="Times New Roman" w:hAnsi="Times New Roman"/>
          <w:sz w:val="24"/>
        </w:rPr>
        <w:t xml:space="preserve"> Кириллова</w:t>
      </w:r>
      <w:r>
        <w:rPr>
          <w:rFonts w:ascii="Times New Roman" w:hAnsi="Times New Roman"/>
          <w:sz w:val="24"/>
        </w:rPr>
        <w:t xml:space="preserve"> </w:t>
      </w:r>
      <w:r>
        <w:rPr>
          <w:rFonts w:ascii="Times New Roman" w:hAnsi="Times New Roman"/>
          <w:sz w:val="24"/>
        </w:rPr>
        <w:t>Надежда</w:t>
      </w:r>
      <w:r>
        <w:rPr>
          <w:rFonts w:ascii="Times New Roman" w:hAnsi="Times New Roman"/>
          <w:sz w:val="24"/>
        </w:rPr>
        <w:t xml:space="preserve"> </w:t>
      </w:r>
      <w:r>
        <w:rPr>
          <w:rFonts w:ascii="Times New Roman" w:hAnsi="Times New Roman"/>
          <w:sz w:val="24"/>
        </w:rPr>
        <w:t>Владимировна</w:t>
      </w:r>
      <w:r w:rsidRPr="00C561F7">
        <w:rPr>
          <w:rFonts w:ascii="Times New Roman" w:hAnsi="Times New Roman"/>
          <w:sz w:val="24"/>
        </w:rPr>
        <w:t>.</w:t>
      </w:r>
    </w:p>
    <w:p w:rsidR="00280BDA" w:rsidRPr="00C561F7" w:rsidRDefault="00280BDA" w:rsidP="00280BDA">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w:t>
      </w:r>
      <w:r>
        <w:rPr>
          <w:rFonts w:ascii="Times New Roman" w:hAnsi="Times New Roman"/>
          <w:sz w:val="24"/>
        </w:rPr>
        <w:t>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10" w:history="1">
        <w:r w:rsidRPr="001643C3">
          <w:rPr>
            <w:rStyle w:val="a8"/>
            <w:rFonts w:ascii="Times New Roman" w:hAnsi="Times New Roman"/>
            <w:sz w:val="24"/>
            <w:lang w:val="en-US"/>
          </w:rPr>
          <w:t>KirillovaNV</w:t>
        </w:r>
        <w:r w:rsidRPr="001643C3">
          <w:rPr>
            <w:rStyle w:val="a8"/>
            <w:rFonts w:ascii="Times New Roman" w:hAnsi="Times New Roman"/>
            <w:sz w:val="24"/>
          </w:rPr>
          <w:t>@</w:t>
        </w:r>
        <w:r w:rsidRPr="001643C3">
          <w:rPr>
            <w:rStyle w:val="a8"/>
            <w:rFonts w:ascii="Times New Roman" w:hAnsi="Times New Roman"/>
            <w:sz w:val="24"/>
            <w:lang w:val="en-US"/>
          </w:rPr>
          <w:t>yanos</w:t>
        </w:r>
        <w:r w:rsidRPr="001643C3">
          <w:rPr>
            <w:rStyle w:val="a8"/>
            <w:rFonts w:ascii="Times New Roman" w:hAnsi="Times New Roman"/>
            <w:sz w:val="24"/>
          </w:rPr>
          <w:t>.</w:t>
        </w:r>
        <w:r w:rsidRPr="001643C3">
          <w:rPr>
            <w:rStyle w:val="a8"/>
            <w:rFonts w:ascii="Times New Roman" w:hAnsi="Times New Roman"/>
            <w:sz w:val="24"/>
            <w:lang w:val="en-US"/>
          </w:rPr>
          <w:t>slavneft</w:t>
        </w:r>
        <w:r w:rsidRPr="001643C3">
          <w:rPr>
            <w:rStyle w:val="a8"/>
            <w:rFonts w:ascii="Times New Roman" w:hAnsi="Times New Roman"/>
            <w:sz w:val="24"/>
          </w:rPr>
          <w:t>.</w:t>
        </w:r>
        <w:proofErr w:type="spellStart"/>
        <w:r w:rsidRPr="001643C3">
          <w:rPr>
            <w:rStyle w:val="a8"/>
            <w:rFonts w:ascii="Times New Roman" w:hAnsi="Times New Roman"/>
            <w:sz w:val="24"/>
            <w:lang w:val="en-US"/>
          </w:rPr>
          <w:t>ru</w:t>
        </w:r>
        <w:proofErr w:type="spellEnd"/>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4454">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w:t>
      </w:r>
      <w:r w:rsidRPr="00C561F7">
        <w:rPr>
          <w:rFonts w:ascii="Times New Roman" w:hAnsi="Times New Roman"/>
          <w:sz w:val="24"/>
        </w:rPr>
        <w:lastRenderedPageBreak/>
        <w:t xml:space="preserve">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4454">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43E09" w:rsidRDefault="00F43E09">
      <w:pPr>
        <w:spacing w:before="0" w:line="276" w:lineRule="auto"/>
        <w:jc w:val="center"/>
        <w:rPr>
          <w:rFonts w:ascii="Times New Roman" w:hAnsi="Times New Roman"/>
          <w:sz w:val="24"/>
        </w:rPr>
      </w:pPr>
      <w:r>
        <w:rPr>
          <w:rFonts w:ascii="Times New Roman" w:hAnsi="Times New Roman"/>
          <w:sz w:val="24"/>
        </w:rPr>
        <w:br w:type="page"/>
      </w:r>
    </w:p>
    <w:p w:rsidR="00DE7BED" w:rsidRPr="00C561F7" w:rsidRDefault="00DE7BED" w:rsidP="00DE7BED">
      <w:pPr>
        <w:ind w:firstLine="708"/>
        <w:jc w:val="both"/>
        <w:rPr>
          <w:rFonts w:ascii="Times New Roman" w:hAnsi="Times New Roman"/>
          <w:sz w:val="24"/>
        </w:rPr>
      </w:pPr>
      <w:bookmarkStart w:id="0" w:name="_GoBack"/>
      <w:bookmarkEnd w:id="0"/>
      <w:r w:rsidRPr="00C561F7">
        <w:rPr>
          <w:rFonts w:ascii="Times New Roman" w:hAnsi="Times New Roman"/>
          <w:sz w:val="24"/>
        </w:rPr>
        <w:lastRenderedPageBreak/>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B25A57" w:rsidRPr="00C561F7" w:rsidRDefault="00B25A57" w:rsidP="00DE7BED">
      <w:pPr>
        <w:rPr>
          <w:rFonts w:ascii="Times New Roman" w:hAnsi="Times New Roman"/>
          <w:sz w:val="24"/>
        </w:rPr>
      </w:pPr>
    </w:p>
    <w:p w:rsidR="00DE7BED" w:rsidRPr="00280BDA"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955DBF">
        <w:rPr>
          <w:rFonts w:ascii="Times New Roman" w:hAnsi="Times New Roman"/>
          <w:sz w:val="24"/>
        </w:rPr>
        <w:t>037</w:t>
      </w:r>
      <w:r w:rsidR="00D549DA" w:rsidRPr="00C561F7">
        <w:rPr>
          <w:rFonts w:ascii="Times New Roman" w:hAnsi="Times New Roman"/>
          <w:sz w:val="24"/>
        </w:rPr>
        <w:t>-С</w:t>
      </w:r>
      <w:r w:rsidR="00955DBF">
        <w:rPr>
          <w:rFonts w:ascii="Times New Roman" w:hAnsi="Times New Roman"/>
          <w:sz w:val="24"/>
        </w:rPr>
        <w:t>Ф</w:t>
      </w:r>
      <w:r w:rsidR="00E85DE8" w:rsidRPr="00C561F7">
        <w:rPr>
          <w:rFonts w:ascii="Times New Roman" w:hAnsi="Times New Roman"/>
          <w:sz w:val="24"/>
        </w:rPr>
        <w:t>-2015</w:t>
      </w:r>
      <w:r w:rsidR="00280BDA">
        <w:rPr>
          <w:rFonts w:ascii="Times New Roman" w:hAnsi="Times New Roman"/>
          <w:sz w:val="24"/>
        </w:rPr>
        <w:t xml:space="preserve"> от «17» февраля 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CA7610">
        <w:rPr>
          <w:rFonts w:ascii="Times New Roman" w:hAnsi="Times New Roman"/>
          <w:sz w:val="24"/>
        </w:rPr>
        <w:t xml:space="preserve"> </w:t>
      </w:r>
      <w:r w:rsidR="00C04A50">
        <w:rPr>
          <w:rFonts w:ascii="Times New Roman" w:hAnsi="Times New Roman"/>
          <w:sz w:val="24"/>
        </w:rPr>
        <w:t>(Приложение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proofErr w:type="gramStart"/>
      <w:r w:rsidR="00C04A50" w:rsidRPr="00C04A50">
        <w:rPr>
          <w:rFonts w:ascii="Times New Roman" w:hAnsi="Times New Roman"/>
          <w:sz w:val="24"/>
        </w:rPr>
        <w:t>.(</w:t>
      </w:r>
      <w:proofErr w:type="gramEnd"/>
      <w:r w:rsidR="00C04A50" w:rsidRPr="00C04A50">
        <w:rPr>
          <w:rFonts w:ascii="Times New Roman" w:hAnsi="Times New Roman"/>
          <w:sz w:val="24"/>
        </w:rPr>
        <w:t xml:space="preserve">Приложение № </w:t>
      </w:r>
      <w:r w:rsidR="00C04A50">
        <w:rPr>
          <w:rFonts w:ascii="Times New Roman" w:hAnsi="Times New Roman"/>
          <w:sz w:val="24"/>
        </w:rPr>
        <w:t>2</w:t>
      </w:r>
      <w:r w:rsidR="00C04A50" w:rsidRPr="00C04A50">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t xml:space="preserve"> </w:t>
      </w:r>
      <w:r w:rsidR="00C04A50" w:rsidRPr="00C04A50">
        <w:rPr>
          <w:rFonts w:ascii="Times New Roman" w:hAnsi="Times New Roman"/>
          <w:sz w:val="24"/>
        </w:rPr>
        <w:t xml:space="preserve">(Приложение № </w:t>
      </w:r>
      <w:r w:rsidR="00C04A50">
        <w:rPr>
          <w:rFonts w:ascii="Times New Roman" w:hAnsi="Times New Roman"/>
          <w:sz w:val="24"/>
        </w:rPr>
        <w:t>3</w:t>
      </w:r>
      <w:r w:rsidR="00C04A50" w:rsidRPr="00C04A50">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C04A50" w:rsidRPr="00C04A50">
        <w:rPr>
          <w:rFonts w:ascii="Times New Roman" w:hAnsi="Times New Roman"/>
          <w:sz w:val="24"/>
        </w:rPr>
        <w:t xml:space="preserve"> (Приложение № </w:t>
      </w:r>
      <w:r w:rsidR="002A1563">
        <w:rPr>
          <w:rFonts w:ascii="Times New Roman" w:hAnsi="Times New Roman"/>
          <w:sz w:val="24"/>
        </w:rPr>
        <w:t>4</w:t>
      </w:r>
      <w:r w:rsidR="00C04A50" w:rsidRPr="00C04A50">
        <w:rPr>
          <w:rFonts w:ascii="Times New Roman" w:hAnsi="Times New Roman"/>
          <w:sz w:val="24"/>
        </w:rPr>
        <w:t>).</w:t>
      </w:r>
    </w:p>
    <w:p w:rsidR="00923CDA" w:rsidRDefault="000766A8" w:rsidP="00923CDA">
      <w:pPr>
        <w:rPr>
          <w:rFonts w:ascii="Times New Roman" w:hAnsi="Times New Roman"/>
          <w:sz w:val="24"/>
        </w:rPr>
      </w:pPr>
      <w:r>
        <w:rPr>
          <w:rFonts w:ascii="Times New Roman" w:hAnsi="Times New Roman"/>
          <w:sz w:val="24"/>
        </w:rPr>
        <w:t>6</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CA1E95">
        <w:rPr>
          <w:rFonts w:ascii="Times New Roman" w:hAnsi="Times New Roman"/>
          <w:sz w:val="24"/>
        </w:rPr>
        <w:t>5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 xml:space="preserve">(Приложение № </w:t>
      </w:r>
      <w:r w:rsidR="002A1563">
        <w:rPr>
          <w:rFonts w:ascii="Times New Roman" w:hAnsi="Times New Roman"/>
          <w:sz w:val="24"/>
        </w:rPr>
        <w:t>5</w:t>
      </w:r>
      <w:r w:rsidR="00CA7610" w:rsidRPr="00CA7610">
        <w:rPr>
          <w:rFonts w:ascii="Times New Roman" w:hAnsi="Times New Roman"/>
          <w:sz w:val="24"/>
        </w:rPr>
        <w:t>).</w:t>
      </w:r>
      <w:proofErr w:type="gramEnd"/>
    </w:p>
    <w:p w:rsidR="00131E8F" w:rsidRPr="00C561F7" w:rsidRDefault="00131E8F" w:rsidP="00923CDA">
      <w:pPr>
        <w:rPr>
          <w:rFonts w:ascii="Times New Roman" w:hAnsi="Times New Roman"/>
          <w:sz w:val="24"/>
        </w:rPr>
      </w:pPr>
    </w:p>
    <w:p w:rsidR="00FC1E54" w:rsidRPr="00C561F7" w:rsidRDefault="00FC1E54" w:rsidP="00DE7BED">
      <w:pPr>
        <w:rPr>
          <w:rFonts w:ascii="Times New Roman" w:hAnsi="Times New Roman"/>
          <w:color w:val="FF0000"/>
          <w:sz w:val="24"/>
        </w:rPr>
      </w:pPr>
    </w:p>
    <w:p w:rsidR="00923CDA" w:rsidRPr="00C561F7" w:rsidRDefault="00923CDA" w:rsidP="00DE7BED">
      <w:pPr>
        <w:rPr>
          <w:rFonts w:ascii="Times New Roman" w:hAnsi="Times New Roman"/>
          <w:color w:val="FF0000"/>
          <w:sz w:val="24"/>
        </w:rPr>
      </w:pPr>
    </w:p>
    <w:p w:rsidR="003C3181" w:rsidRPr="00D53E31" w:rsidRDefault="00AE32FD" w:rsidP="00280BDA">
      <w:pPr>
        <w:rPr>
          <w:rFonts w:ascii="Times New Roman" w:eastAsia="Calibri" w:hAnsi="Times New Roman"/>
          <w:sz w:val="24"/>
          <w:lang w:eastAsia="en-US"/>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w:t>
      </w:r>
      <w:proofErr w:type="spellStart"/>
      <w:r w:rsidRPr="00506763">
        <w:rPr>
          <w:rFonts w:ascii="Times New Roman" w:hAnsi="Times New Roman"/>
          <w:b/>
          <w:sz w:val="24"/>
        </w:rPr>
        <w:t>Желязков</w:t>
      </w:r>
      <w:proofErr w:type="spellEnd"/>
    </w:p>
    <w:sectPr w:rsidR="003C3181" w:rsidRPr="00D53E31" w:rsidSect="00280BDA">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E32" w:rsidRDefault="00764E32" w:rsidP="00FB07D9">
      <w:pPr>
        <w:spacing w:before="0"/>
      </w:pPr>
      <w:r>
        <w:separator/>
      </w:r>
    </w:p>
  </w:endnote>
  <w:endnote w:type="continuationSeparator" w:id="0">
    <w:p w:rsidR="00764E32" w:rsidRDefault="00764E3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E32" w:rsidRDefault="00764E32">
    <w:pPr>
      <w:pStyle w:val="af4"/>
      <w:jc w:val="right"/>
    </w:pPr>
    <w:r>
      <w:fldChar w:fldCharType="begin"/>
    </w:r>
    <w:r>
      <w:instrText xml:space="preserve"> PAGE   \* MERGEFORMAT </w:instrText>
    </w:r>
    <w:r>
      <w:fldChar w:fldCharType="separate"/>
    </w:r>
    <w:r w:rsidR="00F43E09">
      <w:rPr>
        <w:noProof/>
      </w:rPr>
      <w:t>7</w:t>
    </w:r>
    <w:r>
      <w:rPr>
        <w:noProof/>
      </w:rPr>
      <w:fldChar w:fldCharType="end"/>
    </w:r>
  </w:p>
  <w:p w:rsidR="00764E32" w:rsidRDefault="00764E3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E32" w:rsidRDefault="00764E32" w:rsidP="00FB07D9">
      <w:pPr>
        <w:spacing w:before="0"/>
      </w:pPr>
      <w:r>
        <w:separator/>
      </w:r>
    </w:p>
  </w:footnote>
  <w:footnote w:type="continuationSeparator" w:id="0">
    <w:p w:rsidR="00764E32" w:rsidRDefault="00764E32"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2"/>
  </w:num>
  <w:num w:numId="3">
    <w:abstractNumId w:val="0"/>
  </w:num>
  <w:num w:numId="4">
    <w:abstractNumId w:val="9"/>
  </w:num>
  <w:num w:numId="5">
    <w:abstractNumId w:val="8"/>
  </w:num>
  <w:num w:numId="6">
    <w:abstractNumId w:val="10"/>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5ED0"/>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847"/>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151"/>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6A8"/>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320"/>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1A8"/>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8F"/>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23A"/>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BE5"/>
    <w:rsid w:val="00167443"/>
    <w:rsid w:val="0016749E"/>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874"/>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9D4"/>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09E"/>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75B"/>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11C"/>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CD9"/>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BDA"/>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1563"/>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69D"/>
    <w:rsid w:val="002F1EEA"/>
    <w:rsid w:val="002F20C6"/>
    <w:rsid w:val="002F211D"/>
    <w:rsid w:val="002F2327"/>
    <w:rsid w:val="002F2E1E"/>
    <w:rsid w:val="002F2F9C"/>
    <w:rsid w:val="002F3098"/>
    <w:rsid w:val="002F376A"/>
    <w:rsid w:val="002F381B"/>
    <w:rsid w:val="002F3A3B"/>
    <w:rsid w:val="002F43F2"/>
    <w:rsid w:val="002F46E7"/>
    <w:rsid w:val="002F510B"/>
    <w:rsid w:val="002F6208"/>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366"/>
    <w:rsid w:val="00310CBC"/>
    <w:rsid w:val="003112F3"/>
    <w:rsid w:val="003119BE"/>
    <w:rsid w:val="00311ADE"/>
    <w:rsid w:val="0031207E"/>
    <w:rsid w:val="003121A9"/>
    <w:rsid w:val="0031244F"/>
    <w:rsid w:val="00312D68"/>
    <w:rsid w:val="00312FBF"/>
    <w:rsid w:val="00313255"/>
    <w:rsid w:val="00313698"/>
    <w:rsid w:val="00313749"/>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30D"/>
    <w:rsid w:val="00344914"/>
    <w:rsid w:val="0034523C"/>
    <w:rsid w:val="00345361"/>
    <w:rsid w:val="003453CB"/>
    <w:rsid w:val="003457A5"/>
    <w:rsid w:val="0034649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B7C"/>
    <w:rsid w:val="00372C15"/>
    <w:rsid w:val="0037327E"/>
    <w:rsid w:val="003737FB"/>
    <w:rsid w:val="00373B6C"/>
    <w:rsid w:val="00373D4C"/>
    <w:rsid w:val="0037453A"/>
    <w:rsid w:val="00374789"/>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87930"/>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5C55"/>
    <w:rsid w:val="003A6638"/>
    <w:rsid w:val="003A6661"/>
    <w:rsid w:val="003A6683"/>
    <w:rsid w:val="003A6B09"/>
    <w:rsid w:val="003A6F1C"/>
    <w:rsid w:val="003A7174"/>
    <w:rsid w:val="003A7726"/>
    <w:rsid w:val="003A7B5C"/>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3A"/>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3CBC"/>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4C"/>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66A1"/>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8CD"/>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0F6"/>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1FBB"/>
    <w:rsid w:val="0050232F"/>
    <w:rsid w:val="005026F2"/>
    <w:rsid w:val="005028B4"/>
    <w:rsid w:val="00502C40"/>
    <w:rsid w:val="00503584"/>
    <w:rsid w:val="00503BB7"/>
    <w:rsid w:val="00503EFF"/>
    <w:rsid w:val="0050456E"/>
    <w:rsid w:val="00504B17"/>
    <w:rsid w:val="00504E22"/>
    <w:rsid w:val="00505488"/>
    <w:rsid w:val="005055E3"/>
    <w:rsid w:val="00505DA6"/>
    <w:rsid w:val="00506593"/>
    <w:rsid w:val="00506763"/>
    <w:rsid w:val="00507561"/>
    <w:rsid w:val="00507BAE"/>
    <w:rsid w:val="00507C32"/>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A07"/>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84"/>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853"/>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9E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2F7"/>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108B"/>
    <w:rsid w:val="005620FE"/>
    <w:rsid w:val="005634B7"/>
    <w:rsid w:val="00563961"/>
    <w:rsid w:val="00563AFC"/>
    <w:rsid w:val="00563C2F"/>
    <w:rsid w:val="00563DEA"/>
    <w:rsid w:val="005640C3"/>
    <w:rsid w:val="0056421C"/>
    <w:rsid w:val="00564C44"/>
    <w:rsid w:val="005652AD"/>
    <w:rsid w:val="005656F0"/>
    <w:rsid w:val="00565879"/>
    <w:rsid w:val="005658E0"/>
    <w:rsid w:val="00565B3B"/>
    <w:rsid w:val="00565B8A"/>
    <w:rsid w:val="00565C82"/>
    <w:rsid w:val="00565CFE"/>
    <w:rsid w:val="00566357"/>
    <w:rsid w:val="005670E6"/>
    <w:rsid w:val="0056767F"/>
    <w:rsid w:val="005676D1"/>
    <w:rsid w:val="005678B6"/>
    <w:rsid w:val="00570074"/>
    <w:rsid w:val="00570417"/>
    <w:rsid w:val="00570470"/>
    <w:rsid w:val="0057101D"/>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75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767"/>
    <w:rsid w:val="005A6C73"/>
    <w:rsid w:val="005A6DF2"/>
    <w:rsid w:val="005A6DFD"/>
    <w:rsid w:val="005A70E7"/>
    <w:rsid w:val="005A7576"/>
    <w:rsid w:val="005A7AF1"/>
    <w:rsid w:val="005A7BA2"/>
    <w:rsid w:val="005A7C74"/>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613"/>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1136"/>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6739"/>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B22"/>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2F1"/>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C7DCA"/>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469D"/>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9D2"/>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E32"/>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0DC"/>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2DD"/>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2E"/>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DB"/>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53"/>
    <w:rsid w:val="008663F1"/>
    <w:rsid w:val="008668BA"/>
    <w:rsid w:val="00866CAE"/>
    <w:rsid w:val="00866FC2"/>
    <w:rsid w:val="0086737B"/>
    <w:rsid w:val="00867542"/>
    <w:rsid w:val="00867952"/>
    <w:rsid w:val="00867F3C"/>
    <w:rsid w:val="00870483"/>
    <w:rsid w:val="008705B8"/>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2E8"/>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8F9"/>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3AB"/>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D36"/>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7DC"/>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5DBF"/>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B7E60"/>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C0E"/>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16C"/>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DA9"/>
    <w:rsid w:val="00A43F8B"/>
    <w:rsid w:val="00A4407B"/>
    <w:rsid w:val="00A44125"/>
    <w:rsid w:val="00A4478B"/>
    <w:rsid w:val="00A449D2"/>
    <w:rsid w:val="00A44C6C"/>
    <w:rsid w:val="00A450CB"/>
    <w:rsid w:val="00A4518B"/>
    <w:rsid w:val="00A4530A"/>
    <w:rsid w:val="00A45A91"/>
    <w:rsid w:val="00A45F3A"/>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CBC"/>
    <w:rsid w:val="00A61DB5"/>
    <w:rsid w:val="00A61E3A"/>
    <w:rsid w:val="00A6241F"/>
    <w:rsid w:val="00A62C41"/>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0B3"/>
    <w:rsid w:val="00AA453A"/>
    <w:rsid w:val="00AA479D"/>
    <w:rsid w:val="00AA4B9F"/>
    <w:rsid w:val="00AA4FC0"/>
    <w:rsid w:val="00AA517D"/>
    <w:rsid w:val="00AA5622"/>
    <w:rsid w:val="00AA5741"/>
    <w:rsid w:val="00AA5D6A"/>
    <w:rsid w:val="00AA67AE"/>
    <w:rsid w:val="00AA6E39"/>
    <w:rsid w:val="00AA7353"/>
    <w:rsid w:val="00AB000F"/>
    <w:rsid w:val="00AB027A"/>
    <w:rsid w:val="00AB0827"/>
    <w:rsid w:val="00AB0AE7"/>
    <w:rsid w:val="00AB0B44"/>
    <w:rsid w:val="00AB0E10"/>
    <w:rsid w:val="00AB0F0B"/>
    <w:rsid w:val="00AB1878"/>
    <w:rsid w:val="00AB22EF"/>
    <w:rsid w:val="00AB30F8"/>
    <w:rsid w:val="00AB3176"/>
    <w:rsid w:val="00AB334C"/>
    <w:rsid w:val="00AB34DD"/>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675"/>
    <w:rsid w:val="00AC696B"/>
    <w:rsid w:val="00AC6E26"/>
    <w:rsid w:val="00AC7021"/>
    <w:rsid w:val="00AD018F"/>
    <w:rsid w:val="00AD04B5"/>
    <w:rsid w:val="00AD0683"/>
    <w:rsid w:val="00AD09B2"/>
    <w:rsid w:val="00AD0F79"/>
    <w:rsid w:val="00AD11C1"/>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189"/>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929"/>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479"/>
    <w:rsid w:val="00BB3BA4"/>
    <w:rsid w:val="00BB3FAC"/>
    <w:rsid w:val="00BB4360"/>
    <w:rsid w:val="00BB4729"/>
    <w:rsid w:val="00BB4A93"/>
    <w:rsid w:val="00BB4C01"/>
    <w:rsid w:val="00BB4C13"/>
    <w:rsid w:val="00BB4DE9"/>
    <w:rsid w:val="00BB4EC9"/>
    <w:rsid w:val="00BB578B"/>
    <w:rsid w:val="00BB5B20"/>
    <w:rsid w:val="00BB6165"/>
    <w:rsid w:val="00BB64DD"/>
    <w:rsid w:val="00BB6780"/>
    <w:rsid w:val="00BB768C"/>
    <w:rsid w:val="00BB798B"/>
    <w:rsid w:val="00BB79B5"/>
    <w:rsid w:val="00BC0137"/>
    <w:rsid w:val="00BC08E4"/>
    <w:rsid w:val="00BC0CDA"/>
    <w:rsid w:val="00BC0D9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7DA"/>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A50"/>
    <w:rsid w:val="00C04C03"/>
    <w:rsid w:val="00C052CD"/>
    <w:rsid w:val="00C0567B"/>
    <w:rsid w:val="00C059BA"/>
    <w:rsid w:val="00C05F1F"/>
    <w:rsid w:val="00C0749A"/>
    <w:rsid w:val="00C07605"/>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22"/>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47FF3"/>
    <w:rsid w:val="00C507F9"/>
    <w:rsid w:val="00C5218A"/>
    <w:rsid w:val="00C522DA"/>
    <w:rsid w:val="00C522FF"/>
    <w:rsid w:val="00C52434"/>
    <w:rsid w:val="00C527B6"/>
    <w:rsid w:val="00C527DA"/>
    <w:rsid w:val="00C52B62"/>
    <w:rsid w:val="00C52CD2"/>
    <w:rsid w:val="00C52D22"/>
    <w:rsid w:val="00C531B4"/>
    <w:rsid w:val="00C5360B"/>
    <w:rsid w:val="00C5445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2DF"/>
    <w:rsid w:val="00C85488"/>
    <w:rsid w:val="00C85B43"/>
    <w:rsid w:val="00C85EB4"/>
    <w:rsid w:val="00C863B7"/>
    <w:rsid w:val="00C867FE"/>
    <w:rsid w:val="00C86B7A"/>
    <w:rsid w:val="00C86CA5"/>
    <w:rsid w:val="00C871F2"/>
    <w:rsid w:val="00C87417"/>
    <w:rsid w:val="00C8767A"/>
    <w:rsid w:val="00C8785A"/>
    <w:rsid w:val="00C879B6"/>
    <w:rsid w:val="00C87B78"/>
    <w:rsid w:val="00C87EE3"/>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1E95"/>
    <w:rsid w:val="00CA2220"/>
    <w:rsid w:val="00CA2383"/>
    <w:rsid w:val="00CA28F1"/>
    <w:rsid w:val="00CA3007"/>
    <w:rsid w:val="00CA319F"/>
    <w:rsid w:val="00CA38A1"/>
    <w:rsid w:val="00CA4727"/>
    <w:rsid w:val="00CA49BB"/>
    <w:rsid w:val="00CA4CC3"/>
    <w:rsid w:val="00CA5F31"/>
    <w:rsid w:val="00CA6AB8"/>
    <w:rsid w:val="00CA6F77"/>
    <w:rsid w:val="00CA7610"/>
    <w:rsid w:val="00CA794B"/>
    <w:rsid w:val="00CA7A43"/>
    <w:rsid w:val="00CA7F21"/>
    <w:rsid w:val="00CA7F4E"/>
    <w:rsid w:val="00CB01F9"/>
    <w:rsid w:val="00CB0674"/>
    <w:rsid w:val="00CB08D0"/>
    <w:rsid w:val="00CB0A0D"/>
    <w:rsid w:val="00CB0CBF"/>
    <w:rsid w:val="00CB191F"/>
    <w:rsid w:val="00CB1F1A"/>
    <w:rsid w:val="00CB21DF"/>
    <w:rsid w:val="00CB227E"/>
    <w:rsid w:val="00CB23A9"/>
    <w:rsid w:val="00CB23AD"/>
    <w:rsid w:val="00CB24E1"/>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E3"/>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78B"/>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16"/>
    <w:rsid w:val="00D20680"/>
    <w:rsid w:val="00D20AF7"/>
    <w:rsid w:val="00D20FF6"/>
    <w:rsid w:val="00D2139F"/>
    <w:rsid w:val="00D21EFC"/>
    <w:rsid w:val="00D227B5"/>
    <w:rsid w:val="00D22B91"/>
    <w:rsid w:val="00D2308A"/>
    <w:rsid w:val="00D23582"/>
    <w:rsid w:val="00D26503"/>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6A"/>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19D"/>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A8F"/>
    <w:rsid w:val="00DC149D"/>
    <w:rsid w:val="00DC18B0"/>
    <w:rsid w:val="00DC1DD1"/>
    <w:rsid w:val="00DC268A"/>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476"/>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782"/>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178"/>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3C"/>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3E09"/>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9A5"/>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87E75"/>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C86"/>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1F91"/>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1BC"/>
    <w:rsid w:val="00FF057F"/>
    <w:rsid w:val="00FF07D4"/>
    <w:rsid w:val="00FF0D2B"/>
    <w:rsid w:val="00FF22E9"/>
    <w:rsid w:val="00FF2581"/>
    <w:rsid w:val="00FF2A2B"/>
    <w:rsid w:val="00FF305E"/>
    <w:rsid w:val="00FF3102"/>
    <w:rsid w:val="00FF31C4"/>
    <w:rsid w:val="00FF3683"/>
    <w:rsid w:val="00FF3785"/>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4">
    <w:name w:val="Пункт-4"/>
    <w:basedOn w:val="a0"/>
    <w:autoRedefine/>
    <w:rsid w:val="001A2874"/>
    <w:pPr>
      <w:numPr>
        <w:ilvl w:val="3"/>
        <w:numId w:val="6"/>
      </w:numPr>
      <w:tabs>
        <w:tab w:val="left" w:pos="993"/>
      </w:tabs>
      <w:spacing w:before="0"/>
      <w:jc w:val="both"/>
    </w:pPr>
    <w:rPr>
      <w:rFonts w:ascii="Times New Roman" w:hAnsi="Times New Roman"/>
      <w:sz w:val="24"/>
      <w:lang w:val="x-none" w:eastAsia="x-none"/>
    </w:rPr>
  </w:style>
  <w:style w:type="paragraph" w:customStyle="1" w:styleId="-5">
    <w:name w:val="Пункт-5"/>
    <w:basedOn w:val="a0"/>
    <w:rsid w:val="001A2874"/>
    <w:pPr>
      <w:numPr>
        <w:ilvl w:val="4"/>
        <w:numId w:val="6"/>
      </w:numPr>
      <w:spacing w:before="0"/>
      <w:jc w:val="both"/>
    </w:pPr>
    <w:rPr>
      <w:rFonts w:ascii="Times New Roman" w:hAnsi="Times New Roman"/>
    </w:rPr>
  </w:style>
  <w:style w:type="paragraph" w:customStyle="1" w:styleId="-6">
    <w:name w:val="Пункт-6"/>
    <w:basedOn w:val="a0"/>
    <w:rsid w:val="001A2874"/>
    <w:pPr>
      <w:numPr>
        <w:ilvl w:val="5"/>
        <w:numId w:val="6"/>
      </w:numPr>
      <w:spacing w:before="0"/>
      <w:jc w:val="both"/>
    </w:pPr>
    <w:rPr>
      <w:rFonts w:ascii="Times New Roman" w:hAnsi="Times New Roman"/>
      <w:sz w:val="24"/>
    </w:rPr>
  </w:style>
  <w:style w:type="table" w:styleId="afd">
    <w:name w:val="Table Grid"/>
    <w:basedOn w:val="a2"/>
    <w:uiPriority w:val="59"/>
    <w:rsid w:val="002F62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2"/>
    <w:next w:val="afd"/>
    <w:uiPriority w:val="39"/>
    <w:rsid w:val="007409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776873">
      <w:bodyDiv w:val="1"/>
      <w:marLeft w:val="0"/>
      <w:marRight w:val="0"/>
      <w:marTop w:val="0"/>
      <w:marBottom w:val="0"/>
      <w:divBdr>
        <w:top w:val="none" w:sz="0" w:space="0" w:color="auto"/>
        <w:left w:val="none" w:sz="0" w:space="0" w:color="auto"/>
        <w:bottom w:val="none" w:sz="0" w:space="0" w:color="auto"/>
        <w:right w:val="none" w:sz="0" w:space="0" w:color="auto"/>
      </w:divBdr>
    </w:div>
    <w:div w:id="1542134240">
      <w:bodyDiv w:val="1"/>
      <w:marLeft w:val="0"/>
      <w:marRight w:val="0"/>
      <w:marTop w:val="0"/>
      <w:marBottom w:val="0"/>
      <w:divBdr>
        <w:top w:val="none" w:sz="0" w:space="0" w:color="auto"/>
        <w:left w:val="none" w:sz="0" w:space="0" w:color="auto"/>
        <w:bottom w:val="none" w:sz="0" w:space="0" w:color="auto"/>
        <w:right w:val="none" w:sz="0" w:space="0" w:color="auto"/>
      </w:divBdr>
    </w:div>
    <w:div w:id="1672947852">
      <w:bodyDiv w:val="1"/>
      <w:marLeft w:val="0"/>
      <w:marRight w:val="0"/>
      <w:marTop w:val="0"/>
      <w:marBottom w:val="0"/>
      <w:divBdr>
        <w:top w:val="none" w:sz="0" w:space="0" w:color="auto"/>
        <w:left w:val="none" w:sz="0" w:space="0" w:color="auto"/>
        <w:bottom w:val="none" w:sz="0" w:space="0" w:color="auto"/>
        <w:right w:val="none" w:sz="0" w:space="0" w:color="auto"/>
      </w:divBdr>
    </w:div>
    <w:div w:id="18151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KirillovaN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2C2DA-7DB4-4923-9349-614BEB5F2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7</Pages>
  <Words>2528</Words>
  <Characters>14414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56</cp:revision>
  <cp:lastPrinted>2016-02-17T13:27:00Z</cp:lastPrinted>
  <dcterms:created xsi:type="dcterms:W3CDTF">2016-02-03T08:47:00Z</dcterms:created>
  <dcterms:modified xsi:type="dcterms:W3CDTF">2016-02-17T13:28:00Z</dcterms:modified>
</cp:coreProperties>
</file>